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B59" w:rsidRPr="009641B7" w:rsidRDefault="00EA49CF" w:rsidP="00340B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340B59" w:rsidRPr="009641B7">
        <w:rPr>
          <w:sz w:val="28"/>
          <w:szCs w:val="28"/>
        </w:rPr>
        <w:t>Муниципальное бюджетное общеобразовательное учреждение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Верхнегрековская основная общеобразовательная школа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340B59" w:rsidRPr="009641B7" w:rsidTr="00355858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340B59" w:rsidRPr="009641B7" w:rsidRDefault="00340B59" w:rsidP="00355858">
            <w:pPr>
              <w:rPr>
                <w:sz w:val="28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2DEA" w:rsidRPr="00C92DEA" w:rsidRDefault="00C92DEA" w:rsidP="00C92DEA">
            <w:pPr>
              <w:jc w:val="center"/>
              <w:rPr>
                <w:b/>
                <w:sz w:val="28"/>
                <w:lang w:eastAsia="en-US"/>
              </w:rPr>
            </w:pPr>
          </w:p>
          <w:p w:rsidR="00C92DEA" w:rsidRPr="00C92DEA" w:rsidRDefault="00C92DEA" w:rsidP="00C92DEA">
            <w:pPr>
              <w:jc w:val="center"/>
              <w:rPr>
                <w:b/>
                <w:sz w:val="28"/>
                <w:lang w:eastAsia="en-US"/>
              </w:rPr>
            </w:pPr>
            <w:r w:rsidRPr="00C92DEA">
              <w:rPr>
                <w:b/>
                <w:sz w:val="28"/>
                <w:lang w:eastAsia="en-US"/>
              </w:rPr>
              <w:t>«Утверждаю»</w:t>
            </w:r>
          </w:p>
          <w:p w:rsidR="00C92DEA" w:rsidRPr="00C92DEA" w:rsidRDefault="00C92DEA" w:rsidP="00C92DEA">
            <w:pPr>
              <w:jc w:val="center"/>
              <w:rPr>
                <w:sz w:val="28"/>
                <w:lang w:eastAsia="en-US"/>
              </w:rPr>
            </w:pPr>
            <w:r w:rsidRPr="00C92DEA">
              <w:rPr>
                <w:sz w:val="28"/>
                <w:lang w:eastAsia="en-US"/>
              </w:rPr>
              <w:t>Директор</w:t>
            </w:r>
          </w:p>
          <w:p w:rsidR="00C92DEA" w:rsidRPr="00C92DEA" w:rsidRDefault="00C92DEA" w:rsidP="00C92DEA">
            <w:pPr>
              <w:jc w:val="center"/>
              <w:rPr>
                <w:sz w:val="28"/>
                <w:lang w:eastAsia="en-US"/>
              </w:rPr>
            </w:pPr>
            <w:r w:rsidRPr="00C92DEA">
              <w:rPr>
                <w:sz w:val="28"/>
                <w:lang w:eastAsia="en-US"/>
              </w:rPr>
              <w:t>МБОУ Верхнегрековская ООШ</w:t>
            </w:r>
          </w:p>
          <w:p w:rsidR="00C92DEA" w:rsidRPr="00C92DEA" w:rsidRDefault="00C92DEA" w:rsidP="00C92DEA">
            <w:pPr>
              <w:jc w:val="center"/>
              <w:rPr>
                <w:sz w:val="28"/>
                <w:lang w:eastAsia="en-US"/>
              </w:rPr>
            </w:pPr>
            <w:r w:rsidRPr="00C92DEA">
              <w:rPr>
                <w:sz w:val="28"/>
                <w:lang w:eastAsia="en-US"/>
              </w:rPr>
              <w:t>___________  /</w:t>
            </w:r>
            <w:proofErr w:type="spellStart"/>
            <w:r w:rsidR="00EA49CF">
              <w:rPr>
                <w:sz w:val="28"/>
                <w:lang w:eastAsia="en-US"/>
              </w:rPr>
              <w:t>Е.И.Палюх</w:t>
            </w:r>
            <w:proofErr w:type="spellEnd"/>
            <w:r w:rsidRPr="00C92DEA">
              <w:rPr>
                <w:sz w:val="28"/>
                <w:lang w:eastAsia="en-US"/>
              </w:rPr>
              <w:t>/</w:t>
            </w:r>
          </w:p>
          <w:p w:rsidR="00C92DEA" w:rsidRPr="00C92DEA" w:rsidRDefault="00C92DEA" w:rsidP="00C92DEA">
            <w:pPr>
              <w:jc w:val="center"/>
              <w:rPr>
                <w:sz w:val="28"/>
                <w:lang w:eastAsia="en-US"/>
              </w:rPr>
            </w:pPr>
            <w:r w:rsidRPr="00C92DEA">
              <w:rPr>
                <w:sz w:val="28"/>
                <w:lang w:eastAsia="en-US"/>
              </w:rPr>
              <w:t xml:space="preserve">Приказ   № </w:t>
            </w:r>
            <w:r w:rsidR="000D148D">
              <w:rPr>
                <w:sz w:val="28"/>
                <w:lang w:eastAsia="en-US"/>
              </w:rPr>
              <w:t>___</w:t>
            </w:r>
            <w:r w:rsidRPr="00C92DEA">
              <w:rPr>
                <w:sz w:val="28"/>
                <w:lang w:eastAsia="en-US"/>
              </w:rPr>
              <w:t xml:space="preserve"> от </w:t>
            </w:r>
            <w:r w:rsidR="000D148D">
              <w:rPr>
                <w:sz w:val="28"/>
                <w:lang w:eastAsia="en-US"/>
              </w:rPr>
              <w:t>___</w:t>
            </w:r>
            <w:r w:rsidR="007B1545">
              <w:rPr>
                <w:sz w:val="28"/>
                <w:lang w:eastAsia="en-US"/>
              </w:rPr>
              <w:t>.</w:t>
            </w:r>
            <w:r w:rsidR="00EA49CF">
              <w:rPr>
                <w:sz w:val="28"/>
                <w:lang w:eastAsia="en-US"/>
              </w:rPr>
              <w:t>___</w:t>
            </w:r>
            <w:r w:rsidR="007B1545">
              <w:rPr>
                <w:sz w:val="28"/>
                <w:lang w:eastAsia="en-US"/>
              </w:rPr>
              <w:t>.202</w:t>
            </w:r>
            <w:r w:rsidR="00EA49CF">
              <w:rPr>
                <w:sz w:val="28"/>
                <w:lang w:eastAsia="en-US"/>
              </w:rPr>
              <w:t>1</w:t>
            </w:r>
            <w:r w:rsidRPr="00C92DEA">
              <w:rPr>
                <w:sz w:val="28"/>
                <w:lang w:eastAsia="en-US"/>
              </w:rPr>
              <w:t xml:space="preserve"> г.</w:t>
            </w:r>
          </w:p>
          <w:p w:rsidR="00C92DEA" w:rsidRPr="00C92DEA" w:rsidRDefault="00C92DEA" w:rsidP="00C92DEA">
            <w:pPr>
              <w:jc w:val="center"/>
              <w:rPr>
                <w:b/>
                <w:sz w:val="28"/>
                <w:lang w:eastAsia="en-US"/>
              </w:rPr>
            </w:pPr>
          </w:p>
          <w:p w:rsidR="00C92DEA" w:rsidRPr="00C92DEA" w:rsidRDefault="00C92DEA" w:rsidP="00C92DEA">
            <w:pPr>
              <w:jc w:val="center"/>
              <w:rPr>
                <w:b/>
                <w:sz w:val="28"/>
                <w:lang w:eastAsia="en-US"/>
              </w:rPr>
            </w:pPr>
          </w:p>
          <w:p w:rsidR="00340B59" w:rsidRPr="009641B7" w:rsidRDefault="00340B59" w:rsidP="00355858">
            <w:pPr>
              <w:rPr>
                <w:sz w:val="28"/>
                <w:lang w:eastAsia="en-US"/>
              </w:rPr>
            </w:pPr>
          </w:p>
        </w:tc>
      </w:tr>
      <w:tr w:rsidR="00340B59" w:rsidRPr="009641B7" w:rsidTr="00355858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0B59" w:rsidRPr="009641B7" w:rsidRDefault="00340B59" w:rsidP="0035585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0B59" w:rsidRPr="009641B7" w:rsidRDefault="00340B59" w:rsidP="00355858">
            <w:pPr>
              <w:rPr>
                <w:sz w:val="20"/>
                <w:szCs w:val="20"/>
                <w:lang w:eastAsia="en-US"/>
              </w:rPr>
            </w:pPr>
          </w:p>
        </w:tc>
      </w:tr>
      <w:tr w:rsidR="00340B59" w:rsidRPr="009641B7" w:rsidTr="00355858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340B59" w:rsidRPr="009641B7" w:rsidRDefault="00340B59" w:rsidP="00355858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0B59" w:rsidRPr="009641B7" w:rsidRDefault="00340B59" w:rsidP="00355858">
            <w:pPr>
              <w:rPr>
                <w:sz w:val="20"/>
                <w:szCs w:val="20"/>
                <w:lang w:eastAsia="en-US"/>
              </w:rPr>
            </w:pPr>
          </w:p>
        </w:tc>
      </w:tr>
      <w:tr w:rsidR="00340B59" w:rsidRPr="009641B7" w:rsidTr="00355858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340B59" w:rsidRPr="009641B7" w:rsidRDefault="00340B59" w:rsidP="00355858">
            <w:pPr>
              <w:jc w:val="center"/>
              <w:rPr>
                <w:sz w:val="28"/>
                <w:u w:val="single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340B59" w:rsidRPr="009641B7" w:rsidRDefault="00340B59" w:rsidP="00355858">
            <w:pPr>
              <w:jc w:val="center"/>
              <w:rPr>
                <w:i/>
                <w:sz w:val="28"/>
                <w:u w:val="single"/>
                <w:lang w:eastAsia="en-US"/>
              </w:rPr>
            </w:pPr>
          </w:p>
        </w:tc>
      </w:tr>
    </w:tbl>
    <w:p w:rsidR="00340B59" w:rsidRPr="009641B7" w:rsidRDefault="00340B59" w:rsidP="00340B59">
      <w:pPr>
        <w:jc w:val="center"/>
        <w:rPr>
          <w:sz w:val="28"/>
        </w:rPr>
      </w:pPr>
    </w:p>
    <w:p w:rsidR="00340B59" w:rsidRPr="009641B7" w:rsidRDefault="00340B59" w:rsidP="00340B59">
      <w:pPr>
        <w:rPr>
          <w:sz w:val="28"/>
        </w:rPr>
      </w:pPr>
    </w:p>
    <w:p w:rsidR="00340B59" w:rsidRPr="009641B7" w:rsidRDefault="00340B59" w:rsidP="00340B59">
      <w:pPr>
        <w:jc w:val="center"/>
        <w:rPr>
          <w:b/>
          <w:sz w:val="32"/>
          <w:szCs w:val="32"/>
        </w:rPr>
      </w:pPr>
      <w:r w:rsidRPr="009641B7">
        <w:rPr>
          <w:b/>
          <w:sz w:val="32"/>
          <w:szCs w:val="32"/>
        </w:rPr>
        <w:t>РАБОЧАЯ ПРОГРАММА</w:t>
      </w:r>
    </w:p>
    <w:p w:rsidR="00340B59" w:rsidRPr="009641B7" w:rsidRDefault="00340B59" w:rsidP="00340B59">
      <w:pPr>
        <w:jc w:val="center"/>
        <w:rPr>
          <w:sz w:val="32"/>
          <w:szCs w:val="32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 xml:space="preserve">по </w:t>
      </w:r>
      <w:r>
        <w:rPr>
          <w:sz w:val="28"/>
          <w:szCs w:val="28"/>
        </w:rPr>
        <w:t>обще интеллектуальному</w:t>
      </w:r>
      <w:r w:rsidRPr="009641B7">
        <w:rPr>
          <w:sz w:val="28"/>
          <w:szCs w:val="28"/>
        </w:rPr>
        <w:t xml:space="preserve"> направлению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«</w:t>
      </w:r>
      <w:r w:rsidR="00475141">
        <w:rPr>
          <w:sz w:val="28"/>
          <w:szCs w:val="28"/>
        </w:rPr>
        <w:t>Электронный вернисаж</w:t>
      </w:r>
      <w:r w:rsidRPr="009641B7">
        <w:rPr>
          <w:sz w:val="28"/>
          <w:szCs w:val="28"/>
        </w:rPr>
        <w:t>»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основное общее образование –</w:t>
      </w:r>
      <w:r>
        <w:rPr>
          <w:sz w:val="28"/>
          <w:szCs w:val="28"/>
        </w:rPr>
        <w:t>5</w:t>
      </w:r>
      <w:r w:rsidR="00475141">
        <w:rPr>
          <w:sz w:val="28"/>
          <w:szCs w:val="28"/>
        </w:rPr>
        <w:t xml:space="preserve"> </w:t>
      </w:r>
      <w:r w:rsidRPr="009641B7">
        <w:rPr>
          <w:sz w:val="28"/>
          <w:szCs w:val="28"/>
        </w:rPr>
        <w:t>класс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Количество часов - 3</w:t>
      </w:r>
      <w:r w:rsidR="000F6C52">
        <w:rPr>
          <w:sz w:val="28"/>
          <w:szCs w:val="28"/>
        </w:rPr>
        <w:t>1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Учитель: Тимошенко Анна Александровна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Программа разработана на основе ФГОС основного общего образования.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rPr>
          <w:sz w:val="28"/>
          <w:szCs w:val="28"/>
        </w:rPr>
      </w:pPr>
    </w:p>
    <w:p w:rsidR="00340B59" w:rsidRPr="009641B7" w:rsidRDefault="007B1545" w:rsidP="00340B59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EA49CF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EA49CF">
        <w:rPr>
          <w:sz w:val="28"/>
          <w:szCs w:val="28"/>
        </w:rPr>
        <w:t>2</w:t>
      </w:r>
      <w:bookmarkStart w:id="0" w:name="_GoBack"/>
      <w:bookmarkEnd w:id="0"/>
      <w:r w:rsidR="00340B59" w:rsidRPr="009641B7">
        <w:rPr>
          <w:sz w:val="28"/>
          <w:szCs w:val="28"/>
        </w:rPr>
        <w:t xml:space="preserve"> учебный год</w:t>
      </w:r>
    </w:p>
    <w:p w:rsidR="00340B59" w:rsidRPr="009641B7" w:rsidRDefault="00340B59" w:rsidP="00340B59"/>
    <w:p w:rsidR="0029086D" w:rsidRDefault="0029086D"/>
    <w:p w:rsidR="00340B59" w:rsidRDefault="00340B59"/>
    <w:p w:rsidR="00340B59" w:rsidRPr="00340B59" w:rsidRDefault="00340B59" w:rsidP="00340B59">
      <w:pPr>
        <w:jc w:val="center"/>
        <w:rPr>
          <w:b/>
          <w:sz w:val="28"/>
          <w:szCs w:val="28"/>
        </w:rPr>
      </w:pPr>
      <w:r w:rsidRPr="00340B59">
        <w:rPr>
          <w:b/>
          <w:sz w:val="28"/>
          <w:szCs w:val="28"/>
        </w:rPr>
        <w:lastRenderedPageBreak/>
        <w:t>Планируемые результаты</w:t>
      </w:r>
    </w:p>
    <w:p w:rsidR="00340B59" w:rsidRPr="00340B59" w:rsidRDefault="00340B59" w:rsidP="00F72E82">
      <w:pPr>
        <w:jc w:val="center"/>
        <w:rPr>
          <w:b/>
          <w:sz w:val="28"/>
          <w:szCs w:val="28"/>
        </w:rPr>
      </w:pPr>
      <w:r w:rsidRPr="00340B59">
        <w:rPr>
          <w:b/>
          <w:sz w:val="28"/>
          <w:szCs w:val="28"/>
        </w:rPr>
        <w:t>Личностные</w:t>
      </w:r>
      <w:r w:rsidR="00F72E82" w:rsidRPr="00015941">
        <w:rPr>
          <w:b/>
          <w:sz w:val="28"/>
          <w:szCs w:val="28"/>
        </w:rPr>
        <w:t>:</w:t>
      </w:r>
    </w:p>
    <w:p w:rsidR="00340B59" w:rsidRPr="00340B59" w:rsidRDefault="00340B59" w:rsidP="00340B59">
      <w:pPr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340B59">
        <w:rPr>
          <w:sz w:val="28"/>
          <w:szCs w:val="28"/>
        </w:rPr>
        <w:t>положительная мотивация и познавательный интерес к изучению курса «Электронный вернисаж»;</w:t>
      </w:r>
    </w:p>
    <w:p w:rsidR="00340B59" w:rsidRPr="00340B59" w:rsidRDefault="00340B59" w:rsidP="00340B59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340B59">
        <w:rPr>
          <w:sz w:val="28"/>
          <w:szCs w:val="28"/>
        </w:rPr>
        <w:t>потребность сотрудничества со сверстниками,  доброжелательное отношение к сверстникам, бесконфликтное поведение,  стремление прислушиваться к мнению одноклассников;</w:t>
      </w:r>
    </w:p>
    <w:p w:rsidR="00340B59" w:rsidRPr="00340B59" w:rsidRDefault="00340B59" w:rsidP="00340B59">
      <w:pPr>
        <w:numPr>
          <w:ilvl w:val="0"/>
          <w:numId w:val="1"/>
        </w:numPr>
        <w:suppressAutoHyphens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способность к самооценке;</w:t>
      </w:r>
    </w:p>
    <w:p w:rsidR="00340B59" w:rsidRPr="00340B59" w:rsidRDefault="00340B59" w:rsidP="00340B59">
      <w:pPr>
        <w:numPr>
          <w:ilvl w:val="0"/>
          <w:numId w:val="1"/>
        </w:numPr>
        <w:suppressAutoHyphens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критическое отношение к информации и избирательность её восприятия;</w:t>
      </w:r>
    </w:p>
    <w:p w:rsidR="00340B59" w:rsidRPr="00340B59" w:rsidRDefault="00340B59" w:rsidP="00F72E82">
      <w:pPr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начальные</w:t>
      </w:r>
      <w:r w:rsidRPr="00340B59">
        <w:rPr>
          <w:sz w:val="28"/>
          <w:szCs w:val="28"/>
        </w:rPr>
        <w:t xml:space="preserve"> навыки сотрудничества в разных ситуациях.</w:t>
      </w:r>
    </w:p>
    <w:p w:rsidR="00340B59" w:rsidRPr="00340B59" w:rsidRDefault="00340B59" w:rsidP="00340B59">
      <w:pPr>
        <w:jc w:val="center"/>
        <w:rPr>
          <w:b/>
          <w:sz w:val="28"/>
          <w:szCs w:val="28"/>
        </w:rPr>
      </w:pPr>
      <w:proofErr w:type="spellStart"/>
      <w:r w:rsidRPr="00340B59">
        <w:rPr>
          <w:b/>
          <w:sz w:val="28"/>
          <w:szCs w:val="28"/>
        </w:rPr>
        <w:t>Метапредметные</w:t>
      </w:r>
      <w:proofErr w:type="spellEnd"/>
      <w:r w:rsidRPr="00340B59">
        <w:rPr>
          <w:b/>
          <w:sz w:val="28"/>
          <w:szCs w:val="28"/>
        </w:rPr>
        <w:t>:</w:t>
      </w:r>
    </w:p>
    <w:p w:rsidR="00340B59" w:rsidRPr="00340B59" w:rsidRDefault="00340B59" w:rsidP="00340B59">
      <w:pPr>
        <w:jc w:val="center"/>
        <w:rPr>
          <w:i/>
          <w:iCs/>
          <w:sz w:val="28"/>
          <w:szCs w:val="28"/>
        </w:rPr>
      </w:pPr>
      <w:r w:rsidRPr="00340B59">
        <w:rPr>
          <w:i/>
          <w:sz w:val="28"/>
          <w:szCs w:val="28"/>
        </w:rPr>
        <w:t>Познавательные</w:t>
      </w:r>
      <w:r w:rsidRPr="00340B59">
        <w:rPr>
          <w:i/>
          <w:iCs/>
          <w:sz w:val="28"/>
          <w:szCs w:val="28"/>
        </w:rPr>
        <w:t xml:space="preserve"> 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iCs/>
          <w:sz w:val="28"/>
          <w:szCs w:val="28"/>
        </w:rPr>
      </w:pPr>
      <w:r w:rsidRPr="00340B59">
        <w:rPr>
          <w:iCs/>
          <w:sz w:val="28"/>
          <w:szCs w:val="28"/>
        </w:rPr>
        <w:t>начало формирования навыка поиска необходимой информации для выполнения учебных заданий;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Italic"/>
          <w:sz w:val="28"/>
          <w:szCs w:val="28"/>
        </w:rPr>
      </w:pPr>
      <w:r w:rsidRPr="00340B59">
        <w:rPr>
          <w:rFonts w:eastAsia="NewtonCSanPin-Italic"/>
          <w:sz w:val="28"/>
          <w:szCs w:val="28"/>
        </w:rPr>
        <w:t xml:space="preserve"> сбор информации;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Italic"/>
          <w:sz w:val="28"/>
          <w:szCs w:val="28"/>
        </w:rPr>
      </w:pPr>
      <w:r w:rsidRPr="00340B59">
        <w:rPr>
          <w:rFonts w:eastAsia="NewtonCSanPin-Italic"/>
          <w:sz w:val="28"/>
          <w:szCs w:val="28"/>
        </w:rPr>
        <w:t>обработка информации (</w:t>
      </w:r>
      <w:r w:rsidRPr="00340B59">
        <w:rPr>
          <w:rFonts w:eastAsia="NewtonCSanPin-Italic"/>
          <w:i/>
          <w:sz w:val="28"/>
          <w:szCs w:val="28"/>
        </w:rPr>
        <w:t>с помощью  ИКТ);</w:t>
      </w:r>
      <w:r w:rsidRPr="00340B59">
        <w:rPr>
          <w:rFonts w:eastAsia="NewtonCSanPin-Italic"/>
          <w:sz w:val="28"/>
          <w:szCs w:val="28"/>
        </w:rPr>
        <w:t xml:space="preserve"> 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Italic"/>
          <w:sz w:val="28"/>
          <w:szCs w:val="28"/>
        </w:rPr>
      </w:pPr>
      <w:r w:rsidRPr="00340B59">
        <w:rPr>
          <w:rFonts w:eastAsia="NewtonCSanPin-Italic"/>
          <w:sz w:val="28"/>
          <w:szCs w:val="28"/>
        </w:rPr>
        <w:t xml:space="preserve">анализ информации; 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Italic"/>
          <w:sz w:val="28"/>
          <w:szCs w:val="28"/>
        </w:rPr>
      </w:pPr>
      <w:r w:rsidRPr="00340B59">
        <w:rPr>
          <w:rFonts w:eastAsia="NewtonCSanPin-Italic"/>
          <w:sz w:val="28"/>
          <w:szCs w:val="28"/>
        </w:rPr>
        <w:t>передача информации (устным, письменным, цифровым способами);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iCs/>
          <w:sz w:val="28"/>
          <w:szCs w:val="28"/>
        </w:rPr>
      </w:pPr>
      <w:r w:rsidRPr="00340B59">
        <w:rPr>
          <w:iCs/>
          <w:sz w:val="28"/>
          <w:szCs w:val="28"/>
        </w:rPr>
        <w:t>самостоятельно выделять и формулировать познавательную цель;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iCs/>
          <w:sz w:val="28"/>
          <w:szCs w:val="28"/>
        </w:rPr>
      </w:pPr>
      <w:r w:rsidRPr="00340B59">
        <w:rPr>
          <w:iCs/>
          <w:sz w:val="28"/>
          <w:szCs w:val="28"/>
        </w:rPr>
        <w:t>контролировать и оценивать процесс и результат деятельности;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классификация по заданным критериям;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 xml:space="preserve">установление аналогий; </w:t>
      </w:r>
    </w:p>
    <w:p w:rsidR="00340B59" w:rsidRPr="00340B59" w:rsidRDefault="00340B59" w:rsidP="00F72E82">
      <w:pPr>
        <w:numPr>
          <w:ilvl w:val="0"/>
          <w:numId w:val="3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построение рассуждения.</w:t>
      </w:r>
    </w:p>
    <w:p w:rsidR="00340B59" w:rsidRPr="00340B59" w:rsidRDefault="00340B59" w:rsidP="00340B59">
      <w:pPr>
        <w:jc w:val="center"/>
        <w:rPr>
          <w:i/>
          <w:sz w:val="28"/>
          <w:szCs w:val="28"/>
        </w:rPr>
      </w:pPr>
      <w:r w:rsidRPr="00340B59">
        <w:rPr>
          <w:i/>
          <w:sz w:val="28"/>
          <w:szCs w:val="28"/>
        </w:rPr>
        <w:t xml:space="preserve">Регулятивные 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 xml:space="preserve">освоение способов решения проблем творческого характера в жизненных ситуациях; 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 xml:space="preserve">формирование умений ставить цель – создание творческой работы, планирование достижение этой цели, создание вспомогательных эскизов в процессе работы; </w:t>
      </w:r>
    </w:p>
    <w:p w:rsidR="00340B59" w:rsidRPr="00340B59" w:rsidRDefault="00340B59" w:rsidP="00F72E82">
      <w:pPr>
        <w:numPr>
          <w:ilvl w:val="0"/>
          <w:numId w:val="3"/>
        </w:numPr>
        <w:suppressAutoHyphens/>
        <w:snapToGrid w:val="0"/>
        <w:jc w:val="both"/>
        <w:rPr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</w:t>
      </w:r>
      <w:r w:rsidRPr="00340B59">
        <w:rPr>
          <w:sz w:val="28"/>
          <w:szCs w:val="28"/>
        </w:rPr>
        <w:t xml:space="preserve">. </w:t>
      </w:r>
    </w:p>
    <w:p w:rsidR="00340B59" w:rsidRPr="00340B59" w:rsidRDefault="00340B59" w:rsidP="00340B59">
      <w:pPr>
        <w:jc w:val="center"/>
        <w:rPr>
          <w:i/>
          <w:sz w:val="28"/>
          <w:szCs w:val="28"/>
        </w:rPr>
      </w:pPr>
      <w:r w:rsidRPr="00340B59">
        <w:rPr>
          <w:i/>
          <w:sz w:val="28"/>
          <w:szCs w:val="28"/>
        </w:rPr>
        <w:t>Коммуникативные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iCs/>
          <w:sz w:val="28"/>
          <w:szCs w:val="28"/>
        </w:rPr>
      </w:pPr>
      <w:r w:rsidRPr="00340B59">
        <w:rPr>
          <w:iCs/>
          <w:sz w:val="28"/>
          <w:szCs w:val="28"/>
        </w:rPr>
        <w:t xml:space="preserve">работать в группе, учитывать мнения партнеров, отличные </w:t>
      </w:r>
      <w:proofErr w:type="gramStart"/>
      <w:r w:rsidRPr="00340B59">
        <w:rPr>
          <w:iCs/>
          <w:sz w:val="28"/>
          <w:szCs w:val="28"/>
        </w:rPr>
        <w:t>от</w:t>
      </w:r>
      <w:proofErr w:type="gramEnd"/>
      <w:r w:rsidRPr="00340B59">
        <w:rPr>
          <w:iCs/>
          <w:sz w:val="28"/>
          <w:szCs w:val="28"/>
        </w:rPr>
        <w:t xml:space="preserve"> собственных;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ставить вопросы;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обращаться за помощью;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формулировать свои затруднения;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 xml:space="preserve">предлагать помощь и сотрудничество; 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sz w:val="28"/>
          <w:szCs w:val="28"/>
        </w:rPr>
        <w:t>договариваться о распределении функций и ролей в совместной деятельности</w:t>
      </w:r>
      <w:r w:rsidRPr="00340B59">
        <w:rPr>
          <w:rFonts w:eastAsia="NewtonCSanPin-Regular"/>
          <w:sz w:val="28"/>
          <w:szCs w:val="28"/>
        </w:rPr>
        <w:t>;</w:t>
      </w:r>
    </w:p>
    <w:p w:rsidR="00340B59" w:rsidRPr="00340B59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NewtonCSanPin-Regular"/>
          <w:kern w:val="1"/>
          <w:sz w:val="28"/>
          <w:szCs w:val="28"/>
          <w:lang w:eastAsia="hi-IN" w:bidi="hi-IN"/>
        </w:rPr>
        <w:t>слушать собеседника;</w:t>
      </w:r>
    </w:p>
    <w:p w:rsidR="00340B59" w:rsidRPr="00340B59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NewtonCSanPin-Regular"/>
          <w:kern w:val="1"/>
          <w:sz w:val="28"/>
          <w:szCs w:val="28"/>
          <w:lang w:eastAsia="hi-IN" w:bidi="hi-IN"/>
        </w:rPr>
        <w:t xml:space="preserve">договариваться и приходить к общему решению; </w:t>
      </w:r>
    </w:p>
    <w:p w:rsidR="00340B59" w:rsidRPr="00340B59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NewtonCSanPin-Regular"/>
          <w:kern w:val="1"/>
          <w:sz w:val="28"/>
          <w:szCs w:val="28"/>
          <w:lang w:eastAsia="hi-IN" w:bidi="hi-IN"/>
        </w:rPr>
        <w:t>формулировать собственное мнение и позицию;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sz w:val="28"/>
          <w:szCs w:val="28"/>
        </w:rPr>
      </w:pPr>
      <w:r w:rsidRPr="00340B59">
        <w:rPr>
          <w:sz w:val="28"/>
          <w:szCs w:val="28"/>
        </w:rPr>
        <w:t xml:space="preserve">осуществлять взаимный контроль; </w:t>
      </w:r>
    </w:p>
    <w:p w:rsidR="00340B59" w:rsidRPr="00340B59" w:rsidRDefault="00340B59" w:rsidP="00F72E82">
      <w:pPr>
        <w:numPr>
          <w:ilvl w:val="0"/>
          <w:numId w:val="2"/>
        </w:numPr>
        <w:suppressAutoHyphens/>
        <w:snapToGrid w:val="0"/>
        <w:jc w:val="both"/>
        <w:rPr>
          <w:sz w:val="28"/>
          <w:szCs w:val="28"/>
        </w:rPr>
      </w:pPr>
      <w:r w:rsidRPr="00340B59">
        <w:rPr>
          <w:sz w:val="28"/>
          <w:szCs w:val="28"/>
        </w:rPr>
        <w:lastRenderedPageBreak/>
        <w:t>адекватно оценивать собственное поведение и поведение окружающих.</w:t>
      </w:r>
    </w:p>
    <w:p w:rsidR="00340B59" w:rsidRPr="00340B59" w:rsidRDefault="00340B59" w:rsidP="00F72E82">
      <w:pPr>
        <w:jc w:val="center"/>
        <w:rPr>
          <w:b/>
          <w:sz w:val="28"/>
          <w:szCs w:val="28"/>
        </w:rPr>
      </w:pPr>
      <w:r w:rsidRPr="00340B59">
        <w:rPr>
          <w:b/>
          <w:sz w:val="28"/>
          <w:szCs w:val="28"/>
        </w:rPr>
        <w:t>Предметные:</w:t>
      </w:r>
    </w:p>
    <w:p w:rsidR="00340B59" w:rsidRPr="00340B59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Lucida Sans Unicode"/>
          <w:kern w:val="1"/>
          <w:sz w:val="28"/>
          <w:szCs w:val="28"/>
          <w:lang w:eastAsia="hi-IN" w:bidi="hi-IN"/>
        </w:rPr>
        <w:t>владение понятиями "презентация", "слайд", "анимация", "демонстрация", "дизайн презентации", "шаблон презентации";</w:t>
      </w:r>
    </w:p>
    <w:p w:rsidR="00340B59" w:rsidRPr="00340B59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Lucida Sans Unicode"/>
          <w:color w:val="444444"/>
          <w:kern w:val="1"/>
          <w:sz w:val="28"/>
          <w:szCs w:val="28"/>
          <w:shd w:val="clear" w:color="auto" w:fill="FFFFFF"/>
          <w:lang w:eastAsia="hi-IN" w:bidi="hi-IN"/>
        </w:rPr>
        <w:t>умение спроектировать, изготовить и разместить на ПК анимированный, интерактивный слайд-фильм объемом 5 и более слайдов на заданную тему;</w:t>
      </w:r>
    </w:p>
    <w:p w:rsidR="00340B59" w:rsidRPr="00340B59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Lucida Sans Unicode"/>
          <w:color w:val="444444"/>
          <w:kern w:val="1"/>
          <w:sz w:val="28"/>
          <w:szCs w:val="28"/>
          <w:shd w:val="clear" w:color="auto" w:fill="FFFFFF"/>
          <w:lang w:eastAsia="hi-IN" w:bidi="hi-IN"/>
        </w:rPr>
        <w:t>владение приемами организации и самоорганизации работы по изготовлению презентации;</w:t>
      </w:r>
    </w:p>
    <w:p w:rsidR="00B63340" w:rsidRPr="00015941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NewtonCSanPin-Regular"/>
          <w:kern w:val="1"/>
          <w:sz w:val="28"/>
          <w:szCs w:val="28"/>
          <w:lang w:eastAsia="hi-IN" w:bidi="hi-IN"/>
        </w:rPr>
        <w:t>использование приобретенных знаний и умений в практической деятельности и повседневной жизни для создания презентаций.</w:t>
      </w:r>
    </w:p>
    <w:p w:rsidR="00B63340" w:rsidRPr="00015941" w:rsidRDefault="00B63340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</w:p>
    <w:p w:rsidR="00B63340" w:rsidRPr="00015941" w:rsidRDefault="00B63340" w:rsidP="00F72E82">
      <w:pPr>
        <w:tabs>
          <w:tab w:val="left" w:pos="426"/>
        </w:tabs>
        <w:suppressAutoHyphens/>
        <w:jc w:val="center"/>
        <w:rPr>
          <w:rFonts w:eastAsia="NewtonCSanPin-Regular"/>
          <w:b/>
          <w:kern w:val="1"/>
          <w:sz w:val="28"/>
          <w:szCs w:val="28"/>
          <w:lang w:eastAsia="hi-IN" w:bidi="hi-IN"/>
        </w:rPr>
      </w:pPr>
      <w:r w:rsidRPr="00015941">
        <w:rPr>
          <w:rFonts w:eastAsia="NewtonCSanPin-Regular"/>
          <w:b/>
          <w:kern w:val="1"/>
          <w:sz w:val="28"/>
          <w:szCs w:val="28"/>
          <w:lang w:eastAsia="hi-IN" w:bidi="hi-IN"/>
        </w:rPr>
        <w:t>Содержание программы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6379"/>
        <w:gridCol w:w="2233"/>
      </w:tblGrid>
      <w:tr w:rsidR="00B63340" w:rsidRPr="00015941" w:rsidTr="00B63340">
        <w:tc>
          <w:tcPr>
            <w:tcW w:w="1951" w:type="dxa"/>
          </w:tcPr>
          <w:p w:rsidR="00B63340" w:rsidRPr="00015941" w:rsidRDefault="00B63340" w:rsidP="00B63340">
            <w:pPr>
              <w:tabs>
                <w:tab w:val="left" w:pos="426"/>
              </w:tabs>
              <w:suppressAutoHyphens/>
              <w:jc w:val="center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Раздел</w:t>
            </w:r>
          </w:p>
        </w:tc>
        <w:tc>
          <w:tcPr>
            <w:tcW w:w="6379" w:type="dxa"/>
          </w:tcPr>
          <w:p w:rsidR="00B63340" w:rsidRPr="00015941" w:rsidRDefault="00B63340" w:rsidP="00B63340">
            <w:pPr>
              <w:tabs>
                <w:tab w:val="left" w:pos="426"/>
              </w:tabs>
              <w:suppressAutoHyphens/>
              <w:jc w:val="center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Темы</w:t>
            </w:r>
          </w:p>
        </w:tc>
        <w:tc>
          <w:tcPr>
            <w:tcW w:w="2233" w:type="dxa"/>
          </w:tcPr>
          <w:p w:rsidR="00B63340" w:rsidRPr="00015941" w:rsidRDefault="00B63340" w:rsidP="00B63340">
            <w:pPr>
              <w:tabs>
                <w:tab w:val="left" w:pos="426"/>
              </w:tabs>
              <w:suppressAutoHyphens/>
              <w:jc w:val="center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Форма занятий</w:t>
            </w:r>
          </w:p>
        </w:tc>
      </w:tr>
      <w:tr w:rsidR="00F72E82" w:rsidRPr="00015941" w:rsidTr="00B63340">
        <w:tc>
          <w:tcPr>
            <w:tcW w:w="1951" w:type="dxa"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b/>
                <w:sz w:val="28"/>
                <w:szCs w:val="28"/>
              </w:rPr>
            </w:pPr>
            <w:r w:rsidRPr="00015941">
              <w:rPr>
                <w:b/>
                <w:sz w:val="28"/>
                <w:szCs w:val="28"/>
              </w:rPr>
              <w:t xml:space="preserve">Введение 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proofErr w:type="gramStart"/>
            <w:r w:rsidRPr="00015941">
              <w:rPr>
                <w:b/>
                <w:sz w:val="28"/>
                <w:szCs w:val="28"/>
              </w:rPr>
              <w:t>(2 часа</w:t>
            </w:r>
            <w:proofErr w:type="gramEnd"/>
          </w:p>
        </w:tc>
        <w:tc>
          <w:tcPr>
            <w:tcW w:w="6379" w:type="dxa"/>
          </w:tcPr>
          <w:p w:rsidR="00F72E82" w:rsidRPr="00015941" w:rsidRDefault="00F72E82" w:rsidP="00160641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Правила </w:t>
            </w:r>
            <w:r w:rsidR="001606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ТБ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в компьютерном классе и гигиенические рекомендации </w:t>
            </w:r>
            <w:r w:rsidR="001606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при использовании средств ИКТ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.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Вернисаж. Что это…?</w:t>
            </w:r>
          </w:p>
        </w:tc>
        <w:tc>
          <w:tcPr>
            <w:tcW w:w="2233" w:type="dxa"/>
            <w:vMerge w:val="restart"/>
          </w:tcPr>
          <w:p w:rsidR="00F72E82" w:rsidRPr="00015941" w:rsidRDefault="00F72E82" w:rsidP="00F72E82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  <w:p w:rsidR="004C526B" w:rsidRDefault="00F72E82" w:rsidP="00F72E82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Основные формы организации занятий: лекционно-практические занятия, практикум, </w:t>
            </w:r>
            <w:proofErr w:type="spell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самостоятель</w:t>
            </w:r>
            <w:proofErr w:type="spellEnd"/>
          </w:p>
          <w:p w:rsidR="004C526B" w:rsidRDefault="00F72E82" w:rsidP="00F72E82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proofErr w:type="spell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ные</w:t>
            </w:r>
            <w:proofErr w:type="spellEnd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и групповые работы. Методическая установка курса – обучение школьников  навыкам </w:t>
            </w:r>
            <w:proofErr w:type="spell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самостоятель</w:t>
            </w:r>
            <w:proofErr w:type="spellEnd"/>
          </w:p>
          <w:p w:rsidR="00F72E82" w:rsidRPr="00015941" w:rsidRDefault="00F72E82" w:rsidP="00F72E82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ной индивидуальной работы по практическому созданию презентаций. </w:t>
            </w:r>
          </w:p>
        </w:tc>
      </w:tr>
      <w:tr w:rsidR="00F72E82" w:rsidRPr="00015941" w:rsidTr="00B63340">
        <w:tc>
          <w:tcPr>
            <w:tcW w:w="1951" w:type="dxa"/>
          </w:tcPr>
          <w:p w:rsidR="00F72E82" w:rsidRPr="004751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 xml:space="preserve">Microsoft PowerPoint. 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Общий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 xml:space="preserve"> 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обзор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 xml:space="preserve"> 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 xml:space="preserve">(3 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часа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>)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</w:pPr>
          </w:p>
        </w:tc>
        <w:tc>
          <w:tcPr>
            <w:tcW w:w="6379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Понятие электронных публикаций. Примеры электронных публикаций. Программы для создания электронных публикаций. 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proofErr w:type="gram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Понятие</w:t>
            </w:r>
            <w:hyperlink r:id="rId7" w:anchor="YANDEX_3" w:history="1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презентации</w:t>
            </w:r>
            <w:hyperlink r:id="rId8" w:anchor="YANDEX_5" w:history="1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и компьютерной</w:t>
            </w:r>
            <w:hyperlink r:id="rId9" w:anchor="YANDEX_4" w:history="1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презентации</w:t>
            </w:r>
            <w:proofErr w:type="gramEnd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fldChar w:fldCharType="begin"/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instrText xml:space="preserve"> HYPERLINK 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\l "YANDEX_6" </w:instrTex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fldChar w:fldCharType="end"/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,  их назначение и применение. Просмотр программных и технических средств,  предназначенных для</w:t>
            </w:r>
            <w:hyperlink r:id="rId10" w:anchor="YANDEX_5" w:history="1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создания</w:t>
            </w:r>
            <w:hyperlink r:id="rId11" w:anchor="YANDEX_7" w:history="1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и демонстрации</w:t>
            </w:r>
            <w:hyperlink r:id="rId12" w:anchor="YANDEX_6" w:history="1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презентаций.</w:t>
            </w:r>
            <w:hyperlink r:id="rId13" w:anchor="YANDEX_8" w:history="1"/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Программа подготовки презентаций MS </w:t>
            </w:r>
            <w:proofErr w:type="spell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PowerPoint</w:t>
            </w:r>
            <w:proofErr w:type="spellEnd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. Понятие презентации</w:t>
            </w:r>
            <w:r w:rsidR="001606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,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слайда. Окно программы. Заголовок. Меню. Объекты презентации. Сохранение презентации.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ab/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 1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«Запуск и завершение работы, знакомство с элементами окна программы  MS </w:t>
            </w:r>
            <w:proofErr w:type="spell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PowerPoint</w:t>
            </w:r>
            <w:proofErr w:type="spellEnd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. Сохранение презентации».</w:t>
            </w:r>
          </w:p>
        </w:tc>
        <w:tc>
          <w:tcPr>
            <w:tcW w:w="2233" w:type="dxa"/>
            <w:vMerge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</w:pPr>
          </w:p>
        </w:tc>
      </w:tr>
      <w:tr w:rsidR="00F72E82" w:rsidRPr="00015941" w:rsidTr="00B63340">
        <w:tc>
          <w:tcPr>
            <w:tcW w:w="1951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 xml:space="preserve">Сканирование изображений 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(2 часа)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</w:pPr>
          </w:p>
        </w:tc>
        <w:tc>
          <w:tcPr>
            <w:tcW w:w="6379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Форматы </w:t>
            </w:r>
            <w:r w:rsidR="001606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и х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арактеристики сканеров. Программное обеспечение. Интерфейс. Инструментальная панель. Главное меню. Параметры сканирования. Формат сканированных графических изображений.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</w:pP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 2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  «Сканирование фотографий и рисунков для иллюстрации материала».</w:t>
            </w:r>
          </w:p>
        </w:tc>
        <w:tc>
          <w:tcPr>
            <w:tcW w:w="2233" w:type="dxa"/>
            <w:vMerge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F72E82" w:rsidRPr="00015941" w:rsidTr="00B63340">
        <w:tc>
          <w:tcPr>
            <w:tcW w:w="1951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 xml:space="preserve">Технология создания презентации 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lastRenderedPageBreak/>
              <w:t>(22 часа)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6379" w:type="dxa"/>
          </w:tcPr>
          <w:p w:rsidR="00F72E82" w:rsidRPr="00B63340" w:rsidRDefault="00F72E82" w:rsidP="001606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63340">
              <w:rPr>
                <w:color w:val="333333"/>
                <w:sz w:val="28"/>
                <w:szCs w:val="28"/>
              </w:rPr>
              <w:lastRenderedPageBreak/>
              <w:t>Выбор макетов слайдов.</w:t>
            </w:r>
            <w:r w:rsidRPr="00B63340">
              <w:rPr>
                <w:sz w:val="28"/>
                <w:szCs w:val="28"/>
              </w:rPr>
              <w:t xml:space="preserve"> </w:t>
            </w:r>
            <w:r w:rsidRPr="00B63340">
              <w:rPr>
                <w:color w:val="231F20"/>
                <w:sz w:val="28"/>
                <w:szCs w:val="28"/>
              </w:rPr>
              <w:t xml:space="preserve">Последовательность действий при </w:t>
            </w:r>
            <w:r w:rsidRPr="00B63340">
              <w:rPr>
                <w:sz w:val="28"/>
                <w:szCs w:val="28"/>
              </w:rPr>
              <w:t>создании</w:t>
            </w:r>
            <w:r w:rsidRPr="00B63340">
              <w:rPr>
                <w:color w:val="231F20"/>
                <w:sz w:val="28"/>
                <w:szCs w:val="28"/>
              </w:rPr>
              <w:t xml:space="preserve"> электронной презентации.  </w:t>
            </w:r>
            <w:r w:rsidRPr="00B63340">
              <w:rPr>
                <w:color w:val="000000"/>
                <w:sz w:val="28"/>
                <w:szCs w:val="28"/>
              </w:rPr>
              <w:t>Основные принципы дизайна.</w:t>
            </w:r>
            <w:r w:rsidRPr="00B63340">
              <w:rPr>
                <w:color w:val="333333"/>
                <w:sz w:val="28"/>
                <w:szCs w:val="28"/>
              </w:rPr>
              <w:t xml:space="preserve"> Дизайн </w:t>
            </w:r>
            <w:r w:rsidR="00160641">
              <w:rPr>
                <w:color w:val="333333"/>
                <w:sz w:val="28"/>
                <w:szCs w:val="28"/>
              </w:rPr>
              <w:t>и</w:t>
            </w:r>
            <w:r w:rsidRPr="00B63340">
              <w:rPr>
                <w:color w:val="333333"/>
                <w:sz w:val="28"/>
                <w:szCs w:val="28"/>
              </w:rPr>
              <w:t xml:space="preserve"> </w:t>
            </w:r>
            <w:r w:rsidR="00160641">
              <w:rPr>
                <w:color w:val="000000"/>
                <w:sz w:val="28"/>
                <w:szCs w:val="28"/>
                <w:shd w:val="clear" w:color="auto" w:fill="FFFFFF"/>
              </w:rPr>
              <w:t>ш</w:t>
            </w:r>
            <w:r w:rsidRPr="00B63340">
              <w:rPr>
                <w:color w:val="000000"/>
                <w:sz w:val="28"/>
                <w:szCs w:val="28"/>
                <w:shd w:val="clear" w:color="auto" w:fill="FFFFFF"/>
              </w:rPr>
              <w:t xml:space="preserve">аблоны </w:t>
            </w:r>
            <w:r w:rsidRPr="00B63340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презентации.</w:t>
            </w:r>
            <w:r w:rsidRPr="00B63340">
              <w:rPr>
                <w:color w:val="000000"/>
                <w:sz w:val="28"/>
                <w:szCs w:val="28"/>
              </w:rPr>
              <w:t xml:space="preserve"> Принципы стилевого оформления презентаций.</w:t>
            </w:r>
            <w:r w:rsidRPr="00B63340">
              <w:rPr>
                <w:sz w:val="28"/>
                <w:szCs w:val="28"/>
              </w:rPr>
              <w:t xml:space="preserve"> Цветовая схема слайда.</w:t>
            </w:r>
            <w:r w:rsidRPr="00B63340">
              <w:rPr>
                <w:color w:val="000000"/>
                <w:sz w:val="28"/>
                <w:szCs w:val="28"/>
              </w:rPr>
              <w:t xml:space="preserve"> Изменение цветовой схемы слайдов презентации. </w:t>
            </w:r>
          </w:p>
          <w:p w:rsidR="00F72E82" w:rsidRPr="00B63340" w:rsidRDefault="00F72E82" w:rsidP="00B63340">
            <w:pPr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B63340">
              <w:rPr>
                <w:sz w:val="28"/>
                <w:szCs w:val="28"/>
              </w:rPr>
              <w:t xml:space="preserve">Ввод и редактирование текста. Работа с графической информацией. </w:t>
            </w:r>
            <w:r w:rsidRPr="00B63340">
              <w:rPr>
                <w:color w:val="000000"/>
                <w:sz w:val="28"/>
                <w:szCs w:val="28"/>
                <w:shd w:val="clear" w:color="auto" w:fill="FFFFFF"/>
              </w:rPr>
              <w:t xml:space="preserve"> Работа с сортировщиком слайдов. </w:t>
            </w:r>
            <w:r w:rsidRPr="00B63340">
              <w:rPr>
                <w:sz w:val="28"/>
                <w:szCs w:val="28"/>
              </w:rPr>
              <w:t xml:space="preserve">Добавление анимационных эффектов, настройка параметров анимации. </w:t>
            </w:r>
            <w:r w:rsidRPr="00B63340">
              <w:rPr>
                <w:color w:val="333333"/>
                <w:sz w:val="28"/>
                <w:szCs w:val="28"/>
              </w:rPr>
              <w:t>Вставка звука, музыки и видеоклипов в презентацию.</w:t>
            </w:r>
            <w:r w:rsidRPr="00B63340">
              <w:rPr>
                <w:color w:val="000000"/>
                <w:sz w:val="28"/>
                <w:szCs w:val="28"/>
              </w:rPr>
              <w:t xml:space="preserve"> Создание презентации, использование управляющих кнопок и гипертекстовых переходов.</w:t>
            </w:r>
          </w:p>
          <w:p w:rsidR="00F72E82" w:rsidRPr="00B63340" w:rsidRDefault="00F72E82" w:rsidP="00B63340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B63340">
              <w:rPr>
                <w:sz w:val="28"/>
                <w:szCs w:val="28"/>
              </w:rPr>
              <w:t>Подготовка презентации к показу</w:t>
            </w:r>
            <w:r w:rsidRPr="00015941">
              <w:rPr>
                <w:sz w:val="28"/>
                <w:szCs w:val="28"/>
              </w:rPr>
              <w:t xml:space="preserve">, </w:t>
            </w:r>
            <w:r w:rsidRPr="00B63340">
              <w:rPr>
                <w:sz w:val="28"/>
                <w:szCs w:val="28"/>
              </w:rPr>
              <w:t xml:space="preserve">демонстрация. Автоматическая и ручная смена слайдов, </w:t>
            </w:r>
            <w:r w:rsidRPr="00B63340">
              <w:rPr>
                <w:color w:val="000000"/>
                <w:sz w:val="28"/>
                <w:szCs w:val="28"/>
              </w:rPr>
              <w:t xml:space="preserve">установка временных интервалов для демонстрации слайдов. </w:t>
            </w:r>
            <w:r w:rsidRPr="00B63340">
              <w:rPr>
                <w:sz w:val="28"/>
                <w:szCs w:val="28"/>
              </w:rPr>
              <w:t xml:space="preserve">Циклический </w:t>
            </w:r>
            <w:hyperlink r:id="rId14" w:anchor="m4" w:history="1">
              <w:r w:rsidRPr="00B63340">
                <w:rPr>
                  <w:sz w:val="28"/>
                  <w:szCs w:val="28"/>
                </w:rPr>
                <w:t>непрерывный показ</w:t>
              </w:r>
            </w:hyperlink>
            <w:r w:rsidRPr="00B63340">
              <w:rPr>
                <w:sz w:val="28"/>
                <w:szCs w:val="28"/>
              </w:rPr>
              <w:t xml:space="preserve"> презентации в автоматическом режиме.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 3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 «Создание первых 5 и более слайдов в 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  <w:t>MS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</w:t>
            </w:r>
            <w:proofErr w:type="spell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PowerPoint</w:t>
            </w:r>
            <w:proofErr w:type="spellEnd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с применением графических изображений».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№4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 «Выбор дизайна презентации».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№5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 «Работа с цветовыми схемами»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 xml:space="preserve">Практическая работа №6 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«Работа с текстом»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№7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 «Работа с изображением»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№8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 «Работа с сортировщиком слайдов».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№9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«Добавление эффектов анимации».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№10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«Использование звука, музыки и видео в демонстрации слайдов».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№11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«Создание элементов управления презентации».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№12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«Показ презентации»</w:t>
            </w:r>
          </w:p>
        </w:tc>
        <w:tc>
          <w:tcPr>
            <w:tcW w:w="2233" w:type="dxa"/>
            <w:vMerge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F72E82" w:rsidRPr="00015941" w:rsidTr="00B63340">
        <w:tc>
          <w:tcPr>
            <w:tcW w:w="1951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lastRenderedPageBreak/>
              <w:t xml:space="preserve">Разработка индивидуального творческого проекта 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(4 часа)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6379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Индивидуальная работа по разработке творческого проекта. 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Выбор темы. Постановка проблемы. Составление плана. Разработка сценария. Создание слайдов. Ввод текста на слайде. Сохранение файла. Вставка рисунков, видео, анимации.  Смена слайдов. Редактирование презентации. Представление созданных проектов.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233" w:type="dxa"/>
            <w:vMerge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F72E82" w:rsidRPr="00015941" w:rsidTr="00B63340">
        <w:tc>
          <w:tcPr>
            <w:tcW w:w="1951" w:type="dxa"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lastRenderedPageBreak/>
              <w:t>Конкурс творческих проектов (2часа)</w:t>
            </w:r>
          </w:p>
        </w:tc>
        <w:tc>
          <w:tcPr>
            <w:tcW w:w="6379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Защита творческих проектов на конкурсе, награждение победителей дипломами, грамотами.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233" w:type="dxa"/>
            <w:vMerge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</w:tr>
    </w:tbl>
    <w:p w:rsidR="003622E3" w:rsidRPr="000F6C52" w:rsidRDefault="000F6C52" w:rsidP="003622E3">
      <w:pPr>
        <w:widowControl w:val="0"/>
        <w:shd w:val="clear" w:color="auto" w:fill="FFFFFF"/>
        <w:autoSpaceDE w:val="0"/>
        <w:autoSpaceDN w:val="0"/>
        <w:adjustRightInd w:val="0"/>
        <w:spacing w:before="941"/>
        <w:rPr>
          <w:b/>
          <w:i/>
          <w:iCs/>
          <w:spacing w:val="-6"/>
          <w:sz w:val="26"/>
          <w:szCs w:val="26"/>
        </w:rPr>
      </w:pPr>
      <w:r>
        <w:rPr>
          <w:b/>
          <w:i/>
          <w:iCs/>
          <w:spacing w:val="-6"/>
          <w:sz w:val="26"/>
          <w:szCs w:val="26"/>
        </w:rPr>
        <w:t xml:space="preserve">              </w:t>
      </w:r>
      <w:r w:rsidR="003622E3" w:rsidRPr="003622E3">
        <w:rPr>
          <w:b/>
          <w:i/>
          <w:iCs/>
          <w:spacing w:val="-6"/>
          <w:sz w:val="26"/>
          <w:szCs w:val="26"/>
        </w:rPr>
        <w:t>УПЛОТНЕНИЕ МАТЕРИАЛА В СВЯЗИ С НАЛИЧИЕМ ПРАЗДНИЧНЫХ ДНЕЙ</w:t>
      </w:r>
    </w:p>
    <w:p w:rsidR="003622E3" w:rsidRPr="003622E3" w:rsidRDefault="003622E3" w:rsidP="003622E3">
      <w:pPr>
        <w:widowControl w:val="0"/>
        <w:shd w:val="clear" w:color="auto" w:fill="FFFFFF"/>
        <w:autoSpaceDE w:val="0"/>
        <w:autoSpaceDN w:val="0"/>
        <w:adjustRightInd w:val="0"/>
        <w:spacing w:before="226" w:line="370" w:lineRule="exact"/>
        <w:ind w:left="1027" w:right="518" w:firstLine="139"/>
        <w:rPr>
          <w:rFonts w:eastAsiaTheme="minorEastAsia"/>
          <w:sz w:val="20"/>
          <w:szCs w:val="20"/>
        </w:rPr>
      </w:pPr>
      <w:r w:rsidRPr="003622E3">
        <w:rPr>
          <w:spacing w:val="-2"/>
          <w:sz w:val="28"/>
          <w:szCs w:val="28"/>
        </w:rPr>
        <w:t xml:space="preserve">В соответствии с годовым календарным графиком расписания уроков на </w:t>
      </w:r>
      <w:r w:rsidR="007B1545">
        <w:rPr>
          <w:spacing w:val="-1"/>
          <w:sz w:val="28"/>
          <w:szCs w:val="28"/>
        </w:rPr>
        <w:t>2020-2021</w:t>
      </w:r>
      <w:r w:rsidRPr="003622E3">
        <w:rPr>
          <w:spacing w:val="-1"/>
          <w:sz w:val="28"/>
          <w:szCs w:val="28"/>
        </w:rPr>
        <w:t xml:space="preserve"> учебный год на курс «</w:t>
      </w:r>
      <w:r>
        <w:rPr>
          <w:spacing w:val="-1"/>
          <w:sz w:val="28"/>
          <w:szCs w:val="28"/>
        </w:rPr>
        <w:t>Электронный вернисаж</w:t>
      </w:r>
      <w:r w:rsidRPr="003622E3">
        <w:rPr>
          <w:spacing w:val="-1"/>
          <w:sz w:val="28"/>
          <w:szCs w:val="28"/>
        </w:rPr>
        <w:t xml:space="preserve">» в </w:t>
      </w:r>
      <w:r>
        <w:rPr>
          <w:spacing w:val="-1"/>
          <w:sz w:val="28"/>
          <w:szCs w:val="28"/>
        </w:rPr>
        <w:t>5</w:t>
      </w:r>
      <w:r w:rsidRPr="003622E3">
        <w:rPr>
          <w:spacing w:val="-1"/>
          <w:sz w:val="28"/>
          <w:szCs w:val="28"/>
        </w:rPr>
        <w:t xml:space="preserve"> классе </w:t>
      </w:r>
      <w:r w:rsidRPr="003622E3">
        <w:rPr>
          <w:sz w:val="28"/>
          <w:szCs w:val="28"/>
        </w:rPr>
        <w:t xml:space="preserve">выделен </w:t>
      </w:r>
      <w:r w:rsidRPr="003622E3">
        <w:rPr>
          <w:b/>
          <w:bCs/>
          <w:sz w:val="28"/>
          <w:szCs w:val="28"/>
        </w:rPr>
        <w:t xml:space="preserve">1час в неделю </w:t>
      </w:r>
      <w:r w:rsidRPr="003622E3">
        <w:rPr>
          <w:sz w:val="28"/>
          <w:szCs w:val="28"/>
        </w:rPr>
        <w:t>- 3</w:t>
      </w:r>
      <w:r>
        <w:rPr>
          <w:sz w:val="28"/>
          <w:szCs w:val="28"/>
        </w:rPr>
        <w:t>5 часов</w:t>
      </w:r>
      <w:r w:rsidRPr="003622E3">
        <w:rPr>
          <w:sz w:val="28"/>
          <w:szCs w:val="28"/>
        </w:rPr>
        <w:t xml:space="preserve"> в год.</w:t>
      </w:r>
    </w:p>
    <w:p w:rsidR="003622E3" w:rsidRPr="003622E3" w:rsidRDefault="003622E3" w:rsidP="003622E3">
      <w:pPr>
        <w:widowControl w:val="0"/>
        <w:shd w:val="clear" w:color="auto" w:fill="FFFFFF"/>
        <w:autoSpaceDE w:val="0"/>
        <w:autoSpaceDN w:val="0"/>
        <w:adjustRightInd w:val="0"/>
        <w:spacing w:line="370" w:lineRule="exact"/>
        <w:ind w:left="1027" w:right="1037" w:firstLine="134"/>
        <w:rPr>
          <w:rFonts w:eastAsiaTheme="minorEastAsia"/>
          <w:sz w:val="20"/>
          <w:szCs w:val="20"/>
        </w:rPr>
      </w:pPr>
      <w:r w:rsidRPr="003622E3">
        <w:rPr>
          <w:spacing w:val="-1"/>
          <w:sz w:val="28"/>
          <w:szCs w:val="28"/>
        </w:rPr>
        <w:t xml:space="preserve">В связи с наличием праздничных дней в календарно-тематическом </w:t>
      </w:r>
      <w:r w:rsidRPr="003622E3">
        <w:rPr>
          <w:spacing w:val="-2"/>
          <w:sz w:val="28"/>
          <w:szCs w:val="28"/>
        </w:rPr>
        <w:t xml:space="preserve">планировании происходит уплотнение материала до </w:t>
      </w:r>
      <w:r w:rsidRPr="003622E3">
        <w:rPr>
          <w:b/>
          <w:bCs/>
          <w:spacing w:val="-2"/>
          <w:sz w:val="28"/>
          <w:szCs w:val="28"/>
        </w:rPr>
        <w:t>3</w:t>
      </w:r>
      <w:r w:rsidR="000F6C52">
        <w:rPr>
          <w:b/>
          <w:bCs/>
          <w:spacing w:val="-2"/>
          <w:sz w:val="28"/>
          <w:szCs w:val="28"/>
        </w:rPr>
        <w:t>1 часа</w:t>
      </w:r>
      <w:r w:rsidRPr="003622E3">
        <w:rPr>
          <w:b/>
          <w:bCs/>
          <w:spacing w:val="-2"/>
          <w:sz w:val="28"/>
          <w:szCs w:val="28"/>
        </w:rPr>
        <w:t xml:space="preserve"> в год:</w:t>
      </w:r>
    </w:p>
    <w:p w:rsidR="003622E3" w:rsidRPr="003622E3" w:rsidRDefault="003622E3" w:rsidP="003622E3">
      <w:pPr>
        <w:widowControl w:val="0"/>
        <w:autoSpaceDE w:val="0"/>
        <w:autoSpaceDN w:val="0"/>
        <w:adjustRightInd w:val="0"/>
        <w:spacing w:after="312" w:line="1" w:lineRule="exact"/>
        <w:rPr>
          <w:rFonts w:eastAsiaTheme="minorEastAsia"/>
          <w:sz w:val="2"/>
          <w:szCs w:val="2"/>
        </w:rPr>
      </w:pPr>
    </w:p>
    <w:tbl>
      <w:tblPr>
        <w:tblStyle w:val="a3"/>
        <w:tblW w:w="10740" w:type="dxa"/>
        <w:tblLayout w:type="fixed"/>
        <w:tblLook w:val="0000" w:firstRow="0" w:lastRow="0" w:firstColumn="0" w:lastColumn="0" w:noHBand="0" w:noVBand="0"/>
      </w:tblPr>
      <w:tblGrid>
        <w:gridCol w:w="2712"/>
        <w:gridCol w:w="994"/>
        <w:gridCol w:w="989"/>
        <w:gridCol w:w="706"/>
        <w:gridCol w:w="2904"/>
        <w:gridCol w:w="1248"/>
        <w:gridCol w:w="1187"/>
      </w:tblGrid>
      <w:tr w:rsidR="003622E3" w:rsidRPr="003622E3" w:rsidTr="000F6C52">
        <w:trPr>
          <w:trHeight w:hRule="exact" w:val="1301"/>
        </w:trPr>
        <w:tc>
          <w:tcPr>
            <w:tcW w:w="2712" w:type="dxa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98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Тема по плану</w:t>
            </w:r>
          </w:p>
        </w:tc>
        <w:tc>
          <w:tcPr>
            <w:tcW w:w="994" w:type="dxa"/>
            <w:textDirection w:val="btLr"/>
          </w:tcPr>
          <w:p w:rsidR="003622E3" w:rsidRPr="003622E3" w:rsidRDefault="00265B03" w:rsidP="00265B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67"/>
              <w:rPr>
                <w:rFonts w:eastAsiaTheme="minorEastAsia"/>
                <w:b/>
                <w:sz w:val="20"/>
                <w:szCs w:val="20"/>
              </w:rPr>
            </w:pPr>
            <w:r w:rsidRPr="00265B03">
              <w:rPr>
                <w:b/>
                <w:iCs/>
                <w:sz w:val="28"/>
                <w:szCs w:val="28"/>
              </w:rPr>
              <w:t xml:space="preserve">          </w:t>
            </w:r>
            <w:r w:rsidR="003622E3" w:rsidRPr="003622E3">
              <w:rPr>
                <w:b/>
                <w:iCs/>
                <w:sz w:val="28"/>
                <w:szCs w:val="28"/>
              </w:rPr>
              <w:t>Кол</w:t>
            </w:r>
            <w:proofErr w:type="gramStart"/>
            <w:r w:rsidR="003622E3" w:rsidRPr="003622E3">
              <w:rPr>
                <w:b/>
                <w:iCs/>
                <w:sz w:val="28"/>
                <w:szCs w:val="28"/>
              </w:rPr>
              <w:t>.</w:t>
            </w:r>
            <w:proofErr w:type="gramEnd"/>
            <w:r w:rsidR="003622E3" w:rsidRPr="003622E3">
              <w:rPr>
                <w:b/>
                <w:iCs/>
                <w:sz w:val="28"/>
                <w:szCs w:val="28"/>
              </w:rPr>
              <w:t xml:space="preserve"> </w:t>
            </w:r>
            <w:proofErr w:type="gramStart"/>
            <w:r w:rsidRPr="00265B03">
              <w:rPr>
                <w:b/>
                <w:iCs/>
                <w:spacing w:val="-2"/>
                <w:sz w:val="28"/>
                <w:szCs w:val="28"/>
              </w:rPr>
              <w:t>ч</w:t>
            </w:r>
            <w:proofErr w:type="gramEnd"/>
            <w:r w:rsidRPr="00265B03">
              <w:rPr>
                <w:b/>
                <w:iCs/>
                <w:spacing w:val="-2"/>
                <w:sz w:val="28"/>
                <w:szCs w:val="28"/>
              </w:rPr>
              <w:t>ас.</w:t>
            </w:r>
          </w:p>
        </w:tc>
        <w:tc>
          <w:tcPr>
            <w:tcW w:w="989" w:type="dxa"/>
            <w:textDirection w:val="btLr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6" w:lineRule="exact"/>
              <w:ind w:left="62" w:right="110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Дата по плану</w:t>
            </w:r>
          </w:p>
        </w:tc>
        <w:tc>
          <w:tcPr>
            <w:tcW w:w="706" w:type="dxa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№</w:t>
            </w:r>
          </w:p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left="14" w:right="38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pacing w:val="-18"/>
                <w:sz w:val="28"/>
                <w:szCs w:val="28"/>
              </w:rPr>
              <w:t xml:space="preserve">УР° </w:t>
            </w:r>
            <w:r w:rsidRPr="003622E3">
              <w:rPr>
                <w:b/>
                <w:iCs/>
                <w:sz w:val="28"/>
                <w:szCs w:val="28"/>
              </w:rPr>
              <w:t>ка</w:t>
            </w:r>
          </w:p>
        </w:tc>
        <w:tc>
          <w:tcPr>
            <w:tcW w:w="2904" w:type="dxa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46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pacing w:val="-1"/>
                <w:sz w:val="28"/>
                <w:szCs w:val="28"/>
              </w:rPr>
              <w:t>Тема по факту</w:t>
            </w:r>
          </w:p>
        </w:tc>
        <w:tc>
          <w:tcPr>
            <w:tcW w:w="1248" w:type="dxa"/>
            <w:textDirection w:val="btLr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72" w:right="34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Кол-во часов по факту</w:t>
            </w:r>
          </w:p>
        </w:tc>
        <w:tc>
          <w:tcPr>
            <w:tcW w:w="1187" w:type="dxa"/>
          </w:tcPr>
          <w:p w:rsidR="003622E3" w:rsidRPr="003622E3" w:rsidRDefault="003622E3" w:rsidP="000F6C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Дата</w:t>
            </w:r>
          </w:p>
          <w:p w:rsidR="003622E3" w:rsidRPr="003622E3" w:rsidRDefault="003622E3" w:rsidP="000F6C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8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по факт</w:t>
            </w:r>
            <w:r w:rsidR="000F6C52" w:rsidRPr="000F6C52">
              <w:rPr>
                <w:rFonts w:eastAsiaTheme="minorEastAsia"/>
                <w:b/>
                <w:sz w:val="28"/>
                <w:szCs w:val="20"/>
              </w:rPr>
              <w:t>у</w:t>
            </w:r>
          </w:p>
        </w:tc>
      </w:tr>
      <w:tr w:rsidR="007B1545" w:rsidRPr="003622E3" w:rsidTr="000F6C52">
        <w:trPr>
          <w:trHeight w:hRule="exact" w:val="2358"/>
        </w:trPr>
        <w:tc>
          <w:tcPr>
            <w:tcW w:w="2712" w:type="dxa"/>
          </w:tcPr>
          <w:p w:rsidR="007B1545" w:rsidRPr="009B3483" w:rsidRDefault="007B1545" w:rsidP="005902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№10</w:t>
            </w:r>
            <w:r w:rsidRPr="009B3483">
              <w:rPr>
                <w:color w:val="000000"/>
                <w:sz w:val="28"/>
                <w:szCs w:val="28"/>
              </w:rPr>
              <w:t xml:space="preserve">   «Использование звука, музыки и видео в демонстрации слайдов».</w:t>
            </w:r>
          </w:p>
        </w:tc>
        <w:tc>
          <w:tcPr>
            <w:tcW w:w="994" w:type="dxa"/>
          </w:tcPr>
          <w:p w:rsidR="007B1545" w:rsidRPr="003622E3" w:rsidRDefault="007B1545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eastAsiaTheme="minorEastAsia"/>
                <w:sz w:val="20"/>
                <w:szCs w:val="20"/>
              </w:rPr>
            </w:pPr>
            <w:r w:rsidRPr="003622E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89" w:type="dxa"/>
          </w:tcPr>
          <w:p w:rsidR="007B1545" w:rsidRPr="003622E3" w:rsidRDefault="007B1545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7B1545">
              <w:rPr>
                <w:rFonts w:eastAsiaTheme="minorEastAsia"/>
                <w:b/>
                <w:bCs/>
                <w:color w:val="FF0000"/>
                <w:sz w:val="28"/>
                <w:szCs w:val="28"/>
              </w:rPr>
              <w:t>08.03</w:t>
            </w:r>
          </w:p>
        </w:tc>
        <w:tc>
          <w:tcPr>
            <w:tcW w:w="706" w:type="dxa"/>
          </w:tcPr>
          <w:p w:rsidR="007B1545" w:rsidRPr="003622E3" w:rsidRDefault="007B1545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2904" w:type="dxa"/>
            <w:vMerge w:val="restart"/>
          </w:tcPr>
          <w:p w:rsidR="007B1545" w:rsidRPr="009B3483" w:rsidRDefault="007B1545" w:rsidP="005902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№10</w:t>
            </w:r>
            <w:r w:rsidRPr="009B3483">
              <w:rPr>
                <w:color w:val="000000"/>
                <w:sz w:val="28"/>
                <w:szCs w:val="28"/>
              </w:rPr>
              <w:t xml:space="preserve">   «Использование звука, музыки и видео в демонстрации слайдов».</w:t>
            </w:r>
            <w:r w:rsidRPr="007B1545">
              <w:rPr>
                <w:color w:val="000000"/>
                <w:sz w:val="28"/>
                <w:szCs w:val="28"/>
              </w:rPr>
              <w:t xml:space="preserve"> Использование гипертекстовых переходов.</w:t>
            </w:r>
          </w:p>
        </w:tc>
        <w:tc>
          <w:tcPr>
            <w:tcW w:w="1248" w:type="dxa"/>
            <w:vMerge w:val="restart"/>
          </w:tcPr>
          <w:p w:rsidR="007B1545" w:rsidRDefault="007B1545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7B1545" w:rsidRDefault="007B1545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7B1545" w:rsidRDefault="007B1545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7B1545" w:rsidRDefault="007B1545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7B1545" w:rsidRDefault="007B1545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7B1545" w:rsidRDefault="007B1545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7B1545" w:rsidRPr="003622E3" w:rsidRDefault="007B1545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0"/>
                <w:szCs w:val="20"/>
              </w:rPr>
            </w:pPr>
            <w:r w:rsidRPr="003622E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187" w:type="dxa"/>
            <w:vMerge w:val="restart"/>
          </w:tcPr>
          <w:p w:rsidR="007B1545" w:rsidRPr="003622E3" w:rsidRDefault="007B1545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7B1545" w:rsidRPr="003622E3" w:rsidRDefault="007B1545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7B1545" w:rsidRDefault="007B1545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7B1545" w:rsidRDefault="007B1545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7B1545" w:rsidRDefault="007B1545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7B1545" w:rsidRDefault="007B1545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7B1545" w:rsidRPr="003622E3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  <w:t>15.03</w:t>
            </w:r>
          </w:p>
        </w:tc>
      </w:tr>
      <w:tr w:rsidR="007B1545" w:rsidRPr="003622E3" w:rsidTr="000F6C52">
        <w:trPr>
          <w:trHeight w:hRule="exact" w:val="963"/>
        </w:trPr>
        <w:tc>
          <w:tcPr>
            <w:tcW w:w="2712" w:type="dxa"/>
          </w:tcPr>
          <w:p w:rsidR="007B1545" w:rsidRPr="009B3483" w:rsidRDefault="007B1545" w:rsidP="005902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9B3483">
              <w:rPr>
                <w:color w:val="000000"/>
                <w:sz w:val="28"/>
                <w:szCs w:val="28"/>
              </w:rPr>
              <w:t>спользование гипертекстовых переходов.</w:t>
            </w:r>
          </w:p>
        </w:tc>
        <w:tc>
          <w:tcPr>
            <w:tcW w:w="994" w:type="dxa"/>
          </w:tcPr>
          <w:p w:rsidR="007B1545" w:rsidRPr="003622E3" w:rsidRDefault="007B1545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89" w:type="dxa"/>
          </w:tcPr>
          <w:p w:rsidR="007B1545" w:rsidRPr="003622E3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0F6C52">
              <w:rPr>
                <w:rFonts w:eastAsiaTheme="minorEastAsia"/>
                <w:b/>
                <w:bCs/>
                <w:sz w:val="28"/>
                <w:szCs w:val="28"/>
              </w:rPr>
              <w:t>15.03</w:t>
            </w:r>
          </w:p>
        </w:tc>
        <w:tc>
          <w:tcPr>
            <w:tcW w:w="706" w:type="dxa"/>
          </w:tcPr>
          <w:p w:rsidR="007B1545" w:rsidRPr="003622E3" w:rsidRDefault="007B1545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2904" w:type="dxa"/>
            <w:vMerge/>
          </w:tcPr>
          <w:p w:rsidR="007B1545" w:rsidRPr="009B3483" w:rsidRDefault="007B1545" w:rsidP="00CF3A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8" w:type="dxa"/>
            <w:vMerge/>
          </w:tcPr>
          <w:p w:rsidR="007B1545" w:rsidRPr="003622E3" w:rsidRDefault="007B1545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7" w:type="dxa"/>
            <w:vMerge/>
          </w:tcPr>
          <w:p w:rsidR="007B1545" w:rsidRPr="003622E3" w:rsidRDefault="007B1545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</w:tc>
      </w:tr>
      <w:tr w:rsidR="000F6C52" w:rsidRPr="003622E3" w:rsidTr="000F6C52">
        <w:trPr>
          <w:trHeight w:hRule="exact" w:val="1881"/>
        </w:trPr>
        <w:tc>
          <w:tcPr>
            <w:tcW w:w="2712" w:type="dxa"/>
          </w:tcPr>
          <w:p w:rsidR="000F6C52" w:rsidRPr="009B3483" w:rsidRDefault="000F6C52" w:rsidP="005902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Соз</w:t>
            </w:r>
            <w:r>
              <w:rPr>
                <w:sz w:val="28"/>
                <w:szCs w:val="28"/>
              </w:rPr>
              <w:t xml:space="preserve">дание собственного проекта. Выбор </w:t>
            </w:r>
            <w:r w:rsidRPr="009B3483">
              <w:rPr>
                <w:sz w:val="28"/>
                <w:szCs w:val="28"/>
              </w:rPr>
              <w:t>темы</w:t>
            </w:r>
            <w:r>
              <w:rPr>
                <w:sz w:val="28"/>
                <w:szCs w:val="28"/>
              </w:rPr>
              <w:t xml:space="preserve">. </w:t>
            </w:r>
            <w:r w:rsidRPr="009B3483">
              <w:rPr>
                <w:sz w:val="28"/>
                <w:szCs w:val="28"/>
              </w:rPr>
              <w:t>Составление плана. Разработка сценария</w:t>
            </w:r>
          </w:p>
        </w:tc>
        <w:tc>
          <w:tcPr>
            <w:tcW w:w="994" w:type="dxa"/>
          </w:tcPr>
          <w:p w:rsidR="000F6C52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89" w:type="dxa"/>
          </w:tcPr>
          <w:p w:rsidR="000F6C52" w:rsidRPr="000F6C52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26.05</w:t>
            </w:r>
          </w:p>
        </w:tc>
        <w:tc>
          <w:tcPr>
            <w:tcW w:w="706" w:type="dxa"/>
          </w:tcPr>
          <w:p w:rsidR="000F6C52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2904" w:type="dxa"/>
            <w:vMerge w:val="restart"/>
          </w:tcPr>
          <w:p w:rsidR="000F6C52" w:rsidRPr="009B3483" w:rsidRDefault="000F6C52" w:rsidP="005902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Создание собственного проекта Выбор темы</w:t>
            </w:r>
            <w:r>
              <w:rPr>
                <w:sz w:val="28"/>
                <w:szCs w:val="28"/>
              </w:rPr>
              <w:t xml:space="preserve">. </w:t>
            </w:r>
            <w:r w:rsidRPr="009B3483">
              <w:rPr>
                <w:sz w:val="28"/>
                <w:szCs w:val="28"/>
              </w:rPr>
              <w:t>Составление плана. Разработка сценария</w:t>
            </w:r>
          </w:p>
          <w:p w:rsidR="000F6C52" w:rsidRPr="009B3483" w:rsidRDefault="000F6C52" w:rsidP="005902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Ввод текста на слайде. Сохранение файла.</w:t>
            </w:r>
          </w:p>
        </w:tc>
        <w:tc>
          <w:tcPr>
            <w:tcW w:w="1248" w:type="dxa"/>
            <w:vMerge w:val="restart"/>
          </w:tcPr>
          <w:p w:rsidR="000F6C52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0F6C52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0F6C52" w:rsidRPr="003622E3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187" w:type="dxa"/>
            <w:vMerge w:val="restart"/>
          </w:tcPr>
          <w:p w:rsidR="000F6C52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0F6C52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0F6C52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0F6C52" w:rsidRPr="003622E3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  <w:r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  <w:t>26.05</w:t>
            </w:r>
          </w:p>
        </w:tc>
      </w:tr>
      <w:tr w:rsidR="000F6C52" w:rsidRPr="003622E3" w:rsidTr="000F6C52">
        <w:trPr>
          <w:trHeight w:hRule="exact" w:val="963"/>
        </w:trPr>
        <w:tc>
          <w:tcPr>
            <w:tcW w:w="2712" w:type="dxa"/>
          </w:tcPr>
          <w:p w:rsidR="000F6C52" w:rsidRPr="009B3483" w:rsidRDefault="000F6C52" w:rsidP="005902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Ввод текста на слайде. Сохранение файла.</w:t>
            </w:r>
          </w:p>
        </w:tc>
        <w:tc>
          <w:tcPr>
            <w:tcW w:w="994" w:type="dxa"/>
          </w:tcPr>
          <w:p w:rsidR="000F6C52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89" w:type="dxa"/>
          </w:tcPr>
          <w:p w:rsidR="000F6C52" w:rsidRPr="000F6C52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0F6C52">
              <w:rPr>
                <w:rFonts w:eastAsiaTheme="minorEastAsia"/>
                <w:b/>
                <w:bCs/>
                <w:color w:val="FF0000"/>
                <w:sz w:val="28"/>
                <w:szCs w:val="28"/>
              </w:rPr>
              <w:t>03.05</w:t>
            </w:r>
          </w:p>
        </w:tc>
        <w:tc>
          <w:tcPr>
            <w:tcW w:w="706" w:type="dxa"/>
          </w:tcPr>
          <w:p w:rsidR="000F6C52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2904" w:type="dxa"/>
            <w:vMerge/>
          </w:tcPr>
          <w:p w:rsidR="000F6C52" w:rsidRPr="009B3483" w:rsidRDefault="000F6C52" w:rsidP="00CF3A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8" w:type="dxa"/>
            <w:vMerge/>
          </w:tcPr>
          <w:p w:rsidR="000F6C52" w:rsidRPr="003622E3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7" w:type="dxa"/>
            <w:vMerge/>
          </w:tcPr>
          <w:p w:rsidR="000F6C52" w:rsidRPr="003622E3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</w:tc>
      </w:tr>
      <w:tr w:rsidR="000F6C52" w:rsidRPr="003622E3" w:rsidTr="000F6C52">
        <w:trPr>
          <w:trHeight w:hRule="exact" w:val="963"/>
        </w:trPr>
        <w:tc>
          <w:tcPr>
            <w:tcW w:w="2712" w:type="dxa"/>
          </w:tcPr>
          <w:p w:rsidR="000F6C52" w:rsidRPr="009B3483" w:rsidRDefault="000F6C52" w:rsidP="005902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 xml:space="preserve">Вставка рисунков, видео, анимации.  </w:t>
            </w:r>
          </w:p>
        </w:tc>
        <w:tc>
          <w:tcPr>
            <w:tcW w:w="994" w:type="dxa"/>
          </w:tcPr>
          <w:p w:rsidR="000F6C52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89" w:type="dxa"/>
          </w:tcPr>
          <w:p w:rsidR="000F6C52" w:rsidRPr="000F6C52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0F6C52">
              <w:rPr>
                <w:rFonts w:eastAsiaTheme="minorEastAsia"/>
                <w:b/>
                <w:bCs/>
                <w:color w:val="FF0000"/>
                <w:sz w:val="28"/>
                <w:szCs w:val="28"/>
              </w:rPr>
              <w:t>10.05</w:t>
            </w:r>
          </w:p>
        </w:tc>
        <w:tc>
          <w:tcPr>
            <w:tcW w:w="706" w:type="dxa"/>
          </w:tcPr>
          <w:p w:rsidR="000F6C52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2904" w:type="dxa"/>
            <w:vMerge w:val="restart"/>
          </w:tcPr>
          <w:p w:rsidR="000F6C52" w:rsidRPr="009B3483" w:rsidRDefault="000F6C52" w:rsidP="005902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 xml:space="preserve">Вставка рисунков, видео, анимации.  </w:t>
            </w:r>
          </w:p>
          <w:p w:rsidR="000F6C52" w:rsidRPr="009B3483" w:rsidRDefault="000F6C52" w:rsidP="005902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 xml:space="preserve">Смена слайдов. Редактирование презентации. </w:t>
            </w:r>
          </w:p>
        </w:tc>
        <w:tc>
          <w:tcPr>
            <w:tcW w:w="1248" w:type="dxa"/>
            <w:vMerge w:val="restart"/>
          </w:tcPr>
          <w:p w:rsidR="000F6C52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0F6C52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0F6C52" w:rsidRPr="003622E3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187" w:type="dxa"/>
            <w:vMerge w:val="restart"/>
          </w:tcPr>
          <w:p w:rsidR="000F6C52" w:rsidRPr="003622E3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  <w:r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  <w:t>17.05</w:t>
            </w:r>
          </w:p>
        </w:tc>
      </w:tr>
      <w:tr w:rsidR="000F6C52" w:rsidRPr="003622E3" w:rsidTr="000F6C52">
        <w:trPr>
          <w:trHeight w:hRule="exact" w:val="963"/>
        </w:trPr>
        <w:tc>
          <w:tcPr>
            <w:tcW w:w="2712" w:type="dxa"/>
          </w:tcPr>
          <w:p w:rsidR="000F6C52" w:rsidRPr="009B3483" w:rsidRDefault="000F6C52" w:rsidP="0059022F">
            <w:pPr>
              <w:autoSpaceDE w:val="0"/>
              <w:autoSpaceDN w:val="0"/>
              <w:adjustRightInd w:val="0"/>
              <w:rPr>
                <w:color w:val="231F20"/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 xml:space="preserve">Смена слайдов. Редактирование презентации. </w:t>
            </w:r>
          </w:p>
        </w:tc>
        <w:tc>
          <w:tcPr>
            <w:tcW w:w="994" w:type="dxa"/>
          </w:tcPr>
          <w:p w:rsidR="000F6C52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89" w:type="dxa"/>
          </w:tcPr>
          <w:p w:rsidR="000F6C52" w:rsidRPr="000F6C52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17.05</w:t>
            </w:r>
          </w:p>
        </w:tc>
        <w:tc>
          <w:tcPr>
            <w:tcW w:w="706" w:type="dxa"/>
          </w:tcPr>
          <w:p w:rsidR="000F6C52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2904" w:type="dxa"/>
            <w:vMerge/>
          </w:tcPr>
          <w:p w:rsidR="000F6C52" w:rsidRPr="009B3483" w:rsidRDefault="000F6C52" w:rsidP="00CF3A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8" w:type="dxa"/>
            <w:vMerge/>
          </w:tcPr>
          <w:p w:rsidR="000F6C52" w:rsidRPr="003622E3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7" w:type="dxa"/>
            <w:vMerge/>
          </w:tcPr>
          <w:p w:rsidR="000F6C52" w:rsidRPr="003622E3" w:rsidRDefault="000F6C5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</w:tc>
      </w:tr>
    </w:tbl>
    <w:p w:rsidR="000864BA" w:rsidRDefault="000864BA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0864BA" w:rsidRDefault="000864BA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0864BA" w:rsidRPr="00340B59" w:rsidRDefault="000864BA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9B3483" w:rsidRPr="009B3483" w:rsidRDefault="009B3483" w:rsidP="009B3483">
      <w:pPr>
        <w:jc w:val="center"/>
        <w:rPr>
          <w:b/>
          <w:sz w:val="28"/>
          <w:szCs w:val="28"/>
        </w:rPr>
      </w:pPr>
      <w:r w:rsidRPr="009B3483">
        <w:rPr>
          <w:b/>
          <w:sz w:val="28"/>
          <w:szCs w:val="28"/>
        </w:rPr>
        <w:t>Календарно-тематическое планирование</w:t>
      </w:r>
    </w:p>
    <w:p w:rsidR="009B3483" w:rsidRPr="009B3483" w:rsidRDefault="009B3483" w:rsidP="009B3483"/>
    <w:p w:rsidR="009B3483" w:rsidRPr="009B3483" w:rsidRDefault="009B3483" w:rsidP="009B3483">
      <w:pPr>
        <w:rPr>
          <w:b/>
          <w:bCs/>
          <w:sz w:val="28"/>
          <w:szCs w:val="28"/>
        </w:rPr>
      </w:pPr>
    </w:p>
    <w:tbl>
      <w:tblPr>
        <w:tblW w:w="0" w:type="auto"/>
        <w:jc w:val="center"/>
        <w:tblInd w:w="-1031" w:type="dxa"/>
        <w:tblLayout w:type="fixed"/>
        <w:tblLook w:val="0000" w:firstRow="0" w:lastRow="0" w:firstColumn="0" w:lastColumn="0" w:noHBand="0" w:noVBand="0"/>
      </w:tblPr>
      <w:tblGrid>
        <w:gridCol w:w="755"/>
        <w:gridCol w:w="4786"/>
        <w:gridCol w:w="2835"/>
        <w:gridCol w:w="1189"/>
        <w:gridCol w:w="937"/>
      </w:tblGrid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9B3483">
              <w:rPr>
                <w:b/>
                <w:sz w:val="28"/>
                <w:szCs w:val="28"/>
              </w:rPr>
              <w:t>п</w:t>
            </w:r>
            <w:proofErr w:type="gramEnd"/>
            <w:r w:rsidRPr="009B3483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"/>
              </w:rPr>
            </w:pPr>
            <w:r w:rsidRPr="009B3483">
              <w:rPr>
                <w:b/>
                <w:sz w:val="28"/>
                <w:szCs w:val="28"/>
              </w:rPr>
              <w:t>Основное содержание по темам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"/>
              </w:rPr>
            </w:pPr>
            <w:r w:rsidRPr="009B3483">
              <w:rPr>
                <w:b/>
                <w:sz w:val="28"/>
                <w:szCs w:val="28"/>
              </w:rPr>
              <w:t>Виды деятельности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 xml:space="preserve">Дата </w:t>
            </w:r>
          </w:p>
        </w:tc>
      </w:tr>
      <w:tr w:rsidR="009B3483" w:rsidRPr="00015941" w:rsidTr="00015941">
        <w:trPr>
          <w:trHeight w:val="3"/>
          <w:jc w:val="center"/>
        </w:trPr>
        <w:tc>
          <w:tcPr>
            <w:tcW w:w="83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015941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15941">
              <w:rPr>
                <w:b/>
                <w:sz w:val="28"/>
                <w:szCs w:val="28"/>
              </w:rPr>
              <w:t>1.Введение – 2 часа</w:t>
            </w:r>
          </w:p>
          <w:p w:rsidR="00A61545" w:rsidRPr="009B3483" w:rsidRDefault="00A61545" w:rsidP="009B348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 xml:space="preserve">Факт </w:t>
            </w: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160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 xml:space="preserve">Правила </w:t>
            </w:r>
            <w:r w:rsidR="00160641">
              <w:rPr>
                <w:color w:val="000000"/>
                <w:sz w:val="28"/>
                <w:szCs w:val="28"/>
              </w:rPr>
              <w:t>ТБ</w:t>
            </w:r>
            <w:r w:rsidRPr="009B3483">
              <w:rPr>
                <w:color w:val="000000"/>
                <w:sz w:val="28"/>
                <w:szCs w:val="28"/>
              </w:rPr>
              <w:t xml:space="preserve"> в компьютерном классе и гигиенические рекомендации при использовании средств ИКТ. 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F72E82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5941">
              <w:rPr>
                <w:sz w:val="28"/>
                <w:szCs w:val="28"/>
              </w:rPr>
              <w:t xml:space="preserve">Презентация, </w:t>
            </w:r>
            <w:r w:rsidR="009B3483" w:rsidRPr="009B3483">
              <w:rPr>
                <w:sz w:val="28"/>
                <w:szCs w:val="28"/>
              </w:rPr>
              <w:t xml:space="preserve">беседа 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F72E82" w:rsidP="00C11E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5941">
              <w:rPr>
                <w:sz w:val="28"/>
                <w:szCs w:val="28"/>
              </w:rPr>
              <w:t>0</w:t>
            </w:r>
            <w:r w:rsidR="007B1545">
              <w:rPr>
                <w:sz w:val="28"/>
                <w:szCs w:val="28"/>
              </w:rPr>
              <w:t>7</w:t>
            </w:r>
            <w:r w:rsidRPr="00015941">
              <w:rPr>
                <w:sz w:val="28"/>
                <w:szCs w:val="28"/>
              </w:rPr>
              <w:t>.09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Вернисаж. Что это…?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Виртуальная э</w:t>
            </w:r>
            <w:r w:rsidR="008A501A" w:rsidRPr="00015941">
              <w:rPr>
                <w:sz w:val="28"/>
                <w:szCs w:val="28"/>
              </w:rPr>
              <w:t>кскурсия</w:t>
            </w:r>
            <w:r w:rsidRPr="009B3483">
              <w:rPr>
                <w:sz w:val="28"/>
                <w:szCs w:val="28"/>
              </w:rPr>
              <w:t>, лекция</w:t>
            </w:r>
          </w:p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F72E82" w:rsidRPr="00015941">
              <w:rPr>
                <w:sz w:val="28"/>
                <w:szCs w:val="28"/>
              </w:rPr>
              <w:t>.09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015941" w:rsidTr="00015941">
        <w:trPr>
          <w:trHeight w:val="3"/>
          <w:jc w:val="center"/>
        </w:trPr>
        <w:tc>
          <w:tcPr>
            <w:tcW w:w="83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015941" w:rsidRDefault="00A61545" w:rsidP="00A615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015941">
              <w:rPr>
                <w:b/>
                <w:color w:val="000000"/>
                <w:sz w:val="28"/>
                <w:szCs w:val="28"/>
                <w:lang w:val="en-US"/>
              </w:rPr>
              <w:t>2. Microsoft</w:t>
            </w:r>
            <w:r w:rsidR="009B3483" w:rsidRPr="009B3483">
              <w:rPr>
                <w:b/>
                <w:color w:val="000000"/>
                <w:sz w:val="28"/>
                <w:szCs w:val="28"/>
                <w:lang w:val="en-US"/>
              </w:rPr>
              <w:t xml:space="preserve"> PowerPoint.</w:t>
            </w:r>
            <w:r w:rsidR="009B3483" w:rsidRPr="00015941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015941">
              <w:rPr>
                <w:b/>
                <w:color w:val="000000"/>
                <w:sz w:val="28"/>
                <w:szCs w:val="28"/>
              </w:rPr>
              <w:t>Общий</w:t>
            </w:r>
            <w:r w:rsidRPr="00015941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015941">
              <w:rPr>
                <w:b/>
                <w:color w:val="000000"/>
                <w:sz w:val="28"/>
                <w:szCs w:val="28"/>
              </w:rPr>
              <w:t>обзор</w:t>
            </w:r>
            <w:r w:rsidRPr="00015941">
              <w:rPr>
                <w:b/>
                <w:color w:val="000000"/>
                <w:sz w:val="28"/>
                <w:szCs w:val="28"/>
                <w:lang w:val="en-US"/>
              </w:rPr>
              <w:t xml:space="preserve"> – 3 </w:t>
            </w:r>
            <w:r w:rsidRPr="00015941">
              <w:rPr>
                <w:b/>
                <w:color w:val="000000"/>
                <w:sz w:val="28"/>
                <w:szCs w:val="28"/>
              </w:rPr>
              <w:t>часа</w:t>
            </w:r>
          </w:p>
          <w:p w:rsidR="00A61545" w:rsidRPr="009B3483" w:rsidRDefault="00A61545" w:rsidP="00A615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231F20"/>
                <w:sz w:val="28"/>
                <w:szCs w:val="28"/>
              </w:rPr>
            </w:pPr>
            <w:proofErr w:type="gramStart"/>
            <w:r w:rsidRPr="009B3483">
              <w:rPr>
                <w:color w:val="231F20"/>
                <w:sz w:val="28"/>
                <w:szCs w:val="28"/>
              </w:rPr>
              <w:t>Понятие</w:t>
            </w:r>
            <w:hyperlink r:id="rId15" w:anchor="YANDEX_3" w:history="1"/>
            <w:r w:rsidRPr="009B3483">
              <w:rPr>
                <w:color w:val="231F20"/>
                <w:sz w:val="28"/>
                <w:szCs w:val="28"/>
              </w:rPr>
              <w:t xml:space="preserve"> презентации</w:t>
            </w:r>
            <w:hyperlink r:id="rId16" w:anchor="YANDEX_5" w:history="1"/>
            <w:r w:rsidRPr="009B3483">
              <w:rPr>
                <w:color w:val="231F20"/>
                <w:sz w:val="28"/>
                <w:szCs w:val="28"/>
              </w:rPr>
              <w:t xml:space="preserve"> и компьютерной</w:t>
            </w:r>
            <w:hyperlink r:id="rId17" w:anchor="YANDEX_4" w:history="1"/>
            <w:r w:rsidRPr="009B3483">
              <w:rPr>
                <w:color w:val="231F20"/>
                <w:sz w:val="28"/>
                <w:szCs w:val="28"/>
              </w:rPr>
              <w:t xml:space="preserve"> презентации</w:t>
            </w:r>
            <w:proofErr w:type="gramEnd"/>
            <w:r w:rsidRPr="009B3483">
              <w:rPr>
                <w:color w:val="231F20"/>
                <w:sz w:val="28"/>
                <w:szCs w:val="28"/>
              </w:rPr>
              <w:fldChar w:fldCharType="begin"/>
            </w:r>
            <w:r w:rsidRPr="009B3483">
              <w:rPr>
                <w:color w:val="231F20"/>
                <w:sz w:val="28"/>
                <w:szCs w:val="28"/>
              </w:rPr>
              <w:instrText xml:space="preserve"> HYPERLINK 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\l "YANDEX_6" </w:instrText>
            </w:r>
            <w:r w:rsidRPr="009B3483">
              <w:rPr>
                <w:color w:val="231F20"/>
                <w:sz w:val="28"/>
                <w:szCs w:val="28"/>
              </w:rPr>
              <w:fldChar w:fldCharType="end"/>
            </w:r>
            <w:r w:rsidRPr="009B3483">
              <w:rPr>
                <w:color w:val="231F20"/>
                <w:sz w:val="28"/>
                <w:szCs w:val="28"/>
              </w:rPr>
              <w:t xml:space="preserve">,  их назначение и применение. </w:t>
            </w:r>
            <w:hyperlink r:id="rId18" w:anchor="YANDEX_8" w:history="1"/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 xml:space="preserve"> Просмотр программных и технических средств,  предназначенных для</w:t>
            </w:r>
            <w:hyperlink r:id="rId19" w:anchor="YANDEX_5" w:history="1"/>
            <w:r w:rsidRPr="009B3483">
              <w:rPr>
                <w:color w:val="231F20"/>
                <w:sz w:val="28"/>
                <w:szCs w:val="28"/>
              </w:rPr>
              <w:t xml:space="preserve"> создания</w:t>
            </w:r>
            <w:hyperlink r:id="rId20" w:anchor="YANDEX_7" w:history="1"/>
            <w:r w:rsidRPr="009B3483">
              <w:rPr>
                <w:color w:val="231F20"/>
                <w:sz w:val="28"/>
                <w:szCs w:val="28"/>
              </w:rPr>
              <w:t xml:space="preserve"> и демонстрации</w:t>
            </w:r>
            <w:hyperlink r:id="rId21" w:anchor="YANDEX_6" w:history="1"/>
            <w:r w:rsidRPr="009B3483">
              <w:rPr>
                <w:color w:val="231F20"/>
                <w:sz w:val="28"/>
                <w:szCs w:val="28"/>
              </w:rPr>
              <w:t xml:space="preserve"> презентаций.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8A501A" w:rsidRPr="00015941">
              <w:rPr>
                <w:sz w:val="28"/>
                <w:szCs w:val="28"/>
              </w:rPr>
              <w:t>.09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4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160641">
            <w:pPr>
              <w:autoSpaceDE w:val="0"/>
              <w:autoSpaceDN w:val="0"/>
              <w:adjustRightInd w:val="0"/>
              <w:rPr>
                <w:color w:val="231F20"/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 xml:space="preserve">Программа подготовки презентаций MS </w:t>
            </w:r>
            <w:proofErr w:type="spellStart"/>
            <w:r w:rsidRPr="009B3483">
              <w:rPr>
                <w:color w:val="231F20"/>
                <w:sz w:val="28"/>
                <w:szCs w:val="28"/>
              </w:rPr>
              <w:t>PowerPoint</w:t>
            </w:r>
            <w:proofErr w:type="spellEnd"/>
            <w:r w:rsidRPr="009B3483">
              <w:rPr>
                <w:color w:val="231F20"/>
                <w:sz w:val="28"/>
                <w:szCs w:val="28"/>
              </w:rPr>
              <w:t>. Понятие презентации</w:t>
            </w:r>
            <w:r w:rsidR="00160641">
              <w:rPr>
                <w:color w:val="231F20"/>
                <w:sz w:val="28"/>
                <w:szCs w:val="28"/>
              </w:rPr>
              <w:t>,</w:t>
            </w:r>
            <w:r w:rsidRPr="009B3483">
              <w:rPr>
                <w:color w:val="231F20"/>
                <w:sz w:val="28"/>
                <w:szCs w:val="28"/>
              </w:rPr>
              <w:t xml:space="preserve"> слайда. Объекты презентации. Сохранение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>Просмотр программных и технических средств,  предназначенных для</w:t>
            </w:r>
            <w:hyperlink r:id="rId22" w:anchor="YANDEX_5" w:history="1"/>
            <w:r w:rsidRPr="009B3483">
              <w:rPr>
                <w:color w:val="231F20"/>
                <w:sz w:val="28"/>
                <w:szCs w:val="28"/>
              </w:rPr>
              <w:t xml:space="preserve"> создания</w:t>
            </w:r>
            <w:hyperlink r:id="rId23" w:anchor="YANDEX_7" w:history="1"/>
            <w:r w:rsidRPr="009B3483">
              <w:rPr>
                <w:color w:val="231F20"/>
                <w:sz w:val="28"/>
                <w:szCs w:val="28"/>
              </w:rPr>
              <w:t xml:space="preserve"> и демонстрации</w:t>
            </w:r>
            <w:hyperlink r:id="rId24" w:anchor="YANDEX_6" w:history="1"/>
            <w:r w:rsidRPr="009B3483">
              <w:rPr>
                <w:color w:val="231F20"/>
                <w:sz w:val="28"/>
                <w:szCs w:val="28"/>
              </w:rPr>
              <w:t xml:space="preserve"> презентаций.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8A501A" w:rsidRPr="00015941">
              <w:rPr>
                <w:sz w:val="28"/>
                <w:szCs w:val="28"/>
              </w:rPr>
              <w:t>.09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5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160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 1</w:t>
            </w:r>
            <w:r w:rsidRPr="009B3483">
              <w:rPr>
                <w:color w:val="000000"/>
                <w:sz w:val="28"/>
                <w:szCs w:val="28"/>
              </w:rPr>
              <w:t xml:space="preserve"> «Запуск и завершение работы, знакомство с элементами окна программы  </w:t>
            </w:r>
            <w:r w:rsidRPr="009B3483">
              <w:rPr>
                <w:color w:val="231F20"/>
                <w:sz w:val="28"/>
                <w:szCs w:val="28"/>
              </w:rPr>
              <w:t xml:space="preserve">MS </w:t>
            </w:r>
            <w:proofErr w:type="spellStart"/>
            <w:r w:rsidRPr="009B3483">
              <w:rPr>
                <w:color w:val="231F20"/>
                <w:sz w:val="28"/>
                <w:szCs w:val="28"/>
              </w:rPr>
              <w:t>PowerPoint</w:t>
            </w:r>
            <w:proofErr w:type="spellEnd"/>
            <w:r w:rsidRPr="009B3483">
              <w:rPr>
                <w:color w:val="231F20"/>
                <w:sz w:val="28"/>
                <w:szCs w:val="28"/>
              </w:rPr>
              <w:t xml:space="preserve">.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8A501A" w:rsidRPr="00015941">
              <w:rPr>
                <w:sz w:val="28"/>
                <w:szCs w:val="28"/>
              </w:rPr>
              <w:t>.10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61545" w:rsidRPr="00015941" w:rsidTr="00015941">
        <w:trPr>
          <w:trHeight w:val="3"/>
          <w:jc w:val="center"/>
        </w:trPr>
        <w:tc>
          <w:tcPr>
            <w:tcW w:w="83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015941" w:rsidRDefault="00A61545" w:rsidP="00A615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015941">
              <w:rPr>
                <w:b/>
                <w:color w:val="000000"/>
                <w:sz w:val="28"/>
                <w:szCs w:val="28"/>
              </w:rPr>
              <w:t>3.</w:t>
            </w:r>
            <w:r w:rsidRPr="009B3483">
              <w:rPr>
                <w:b/>
                <w:color w:val="000000"/>
                <w:sz w:val="28"/>
                <w:szCs w:val="28"/>
                <w:lang w:val="en-US"/>
              </w:rPr>
              <w:t>Сканирование изображений</w:t>
            </w:r>
            <w:r w:rsidRPr="00015941">
              <w:rPr>
                <w:b/>
                <w:color w:val="000000"/>
                <w:sz w:val="28"/>
                <w:szCs w:val="28"/>
              </w:rPr>
              <w:t xml:space="preserve"> – 2 часа</w:t>
            </w:r>
          </w:p>
          <w:p w:rsidR="00A61545" w:rsidRPr="009B3483" w:rsidRDefault="00A61545" w:rsidP="00A615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9B3483" w:rsidRDefault="00A6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9B3483" w:rsidRDefault="00A6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6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160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 xml:space="preserve">Форматы </w:t>
            </w:r>
            <w:r w:rsidR="00160641">
              <w:rPr>
                <w:color w:val="231F20"/>
                <w:sz w:val="28"/>
                <w:szCs w:val="28"/>
              </w:rPr>
              <w:t xml:space="preserve"> и х</w:t>
            </w:r>
            <w:r w:rsidRPr="009B3483">
              <w:rPr>
                <w:color w:val="231F20"/>
                <w:sz w:val="28"/>
                <w:szCs w:val="28"/>
              </w:rPr>
              <w:t>арактеристики скан</w:t>
            </w:r>
            <w:r w:rsidR="00160641">
              <w:rPr>
                <w:color w:val="231F20"/>
                <w:sz w:val="28"/>
                <w:szCs w:val="28"/>
              </w:rPr>
              <w:t xml:space="preserve">еров. Программное обеспечение.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8A501A" w:rsidRPr="00015941">
              <w:rPr>
                <w:sz w:val="28"/>
                <w:szCs w:val="28"/>
              </w:rPr>
              <w:t>.10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7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 2</w:t>
            </w:r>
            <w:r w:rsidRPr="009B3483">
              <w:rPr>
                <w:color w:val="000000"/>
                <w:sz w:val="28"/>
                <w:szCs w:val="28"/>
              </w:rPr>
              <w:t xml:space="preserve"> </w:t>
            </w:r>
            <w:r w:rsidRPr="009B3483">
              <w:rPr>
                <w:sz w:val="28"/>
                <w:szCs w:val="28"/>
              </w:rPr>
              <w:t xml:space="preserve">  «Сканирование фотографий и рисунков для иллюстрации материала».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>Ребята сканируют свои рисунки для создания презентации «Наш весёлый вернисаж».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="008A501A" w:rsidRPr="00015941">
              <w:rPr>
                <w:color w:val="000000"/>
                <w:sz w:val="28"/>
                <w:szCs w:val="28"/>
              </w:rPr>
              <w:t>.10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61545" w:rsidRPr="00015941" w:rsidTr="00015941">
        <w:trPr>
          <w:trHeight w:val="500"/>
          <w:jc w:val="center"/>
        </w:trPr>
        <w:tc>
          <w:tcPr>
            <w:tcW w:w="83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9B3483" w:rsidRDefault="00A61545" w:rsidP="00A615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15941">
              <w:rPr>
                <w:b/>
                <w:color w:val="000000"/>
                <w:sz w:val="28"/>
                <w:szCs w:val="28"/>
              </w:rPr>
              <w:lastRenderedPageBreak/>
              <w:t>4.</w:t>
            </w:r>
            <w:proofErr w:type="spellStart"/>
            <w:r w:rsidRPr="009B3483">
              <w:rPr>
                <w:b/>
                <w:color w:val="000000"/>
                <w:sz w:val="28"/>
                <w:szCs w:val="28"/>
                <w:lang w:val="en-US"/>
              </w:rPr>
              <w:t>Технология</w:t>
            </w:r>
            <w:proofErr w:type="spellEnd"/>
            <w:r w:rsidRPr="009B3483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B3483">
              <w:rPr>
                <w:b/>
                <w:color w:val="000000"/>
                <w:sz w:val="28"/>
                <w:szCs w:val="28"/>
                <w:lang w:val="en-US"/>
              </w:rPr>
              <w:t>создания</w:t>
            </w:r>
            <w:proofErr w:type="spellEnd"/>
            <w:r w:rsidRPr="009B3483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B3483">
              <w:rPr>
                <w:b/>
                <w:color w:val="000000"/>
                <w:sz w:val="28"/>
                <w:szCs w:val="28"/>
                <w:lang w:val="en-US"/>
              </w:rPr>
              <w:t>презентации</w:t>
            </w:r>
            <w:proofErr w:type="spellEnd"/>
            <w:r w:rsidRPr="00015941">
              <w:rPr>
                <w:b/>
                <w:color w:val="000000"/>
                <w:sz w:val="28"/>
                <w:szCs w:val="28"/>
              </w:rPr>
              <w:t xml:space="preserve"> – 22 часа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9B3483" w:rsidRDefault="00A6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9B3483" w:rsidRDefault="00A6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8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333333"/>
                <w:sz w:val="28"/>
                <w:szCs w:val="28"/>
              </w:rPr>
              <w:t>Выбор макетов слайдов.</w:t>
            </w:r>
            <w:r w:rsidRPr="009B3483">
              <w:rPr>
                <w:sz w:val="28"/>
                <w:szCs w:val="28"/>
              </w:rPr>
              <w:t xml:space="preserve"> </w:t>
            </w:r>
            <w:r w:rsidRPr="009B3483">
              <w:rPr>
                <w:color w:val="231F20"/>
                <w:sz w:val="28"/>
                <w:szCs w:val="28"/>
              </w:rPr>
              <w:t xml:space="preserve">Последовательность действий при </w:t>
            </w:r>
            <w:r w:rsidRPr="009B3483">
              <w:rPr>
                <w:sz w:val="28"/>
                <w:szCs w:val="28"/>
              </w:rPr>
              <w:t>создании</w:t>
            </w:r>
            <w:r w:rsidRPr="009B3483">
              <w:rPr>
                <w:color w:val="231F20"/>
                <w:sz w:val="28"/>
                <w:szCs w:val="28"/>
              </w:rPr>
              <w:t xml:space="preserve"> электронной презентации. 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02.11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9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 3</w:t>
            </w:r>
            <w:r w:rsidRPr="009B3483">
              <w:rPr>
                <w:color w:val="000000"/>
                <w:sz w:val="28"/>
                <w:szCs w:val="28"/>
              </w:rPr>
              <w:t xml:space="preserve"> </w:t>
            </w:r>
            <w:r w:rsidRPr="009B3483">
              <w:rPr>
                <w:sz w:val="28"/>
                <w:szCs w:val="28"/>
              </w:rPr>
              <w:t xml:space="preserve">  «С</w:t>
            </w:r>
            <w:r w:rsidRPr="009B3483">
              <w:rPr>
                <w:color w:val="000000"/>
                <w:sz w:val="28"/>
                <w:szCs w:val="28"/>
              </w:rPr>
              <w:t xml:space="preserve">оздание первых 5 и более слайдов в </w:t>
            </w:r>
            <w:r w:rsidRPr="009B3483">
              <w:rPr>
                <w:color w:val="000000"/>
                <w:sz w:val="28"/>
                <w:szCs w:val="28"/>
                <w:lang w:val="en-US"/>
              </w:rPr>
              <w:t>MS</w:t>
            </w:r>
            <w:r w:rsidRPr="009B348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B3483">
              <w:rPr>
                <w:color w:val="000000"/>
                <w:sz w:val="28"/>
                <w:szCs w:val="28"/>
              </w:rPr>
              <w:t>PowerPoint</w:t>
            </w:r>
            <w:proofErr w:type="spellEnd"/>
            <w:r w:rsidRPr="009B3483">
              <w:rPr>
                <w:color w:val="000000"/>
                <w:sz w:val="28"/>
                <w:szCs w:val="28"/>
              </w:rPr>
              <w:t xml:space="preserve"> с применением графических изображений».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 xml:space="preserve">Тема практической работы </w:t>
            </w:r>
            <w:r w:rsidRPr="009B3483">
              <w:rPr>
                <w:color w:val="000000"/>
                <w:sz w:val="28"/>
                <w:szCs w:val="28"/>
              </w:rPr>
              <w:t xml:space="preserve">«Наш весёлый вернисаж» (используют отсканированные изображения, т.е. работы ребят) 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C11E5D">
              <w:rPr>
                <w:sz w:val="28"/>
                <w:szCs w:val="28"/>
              </w:rPr>
              <w:t>.11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10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>Основные принципы дизайна.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Лекция, показ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015941" w:rsidRDefault="007B1545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16</w:t>
            </w:r>
            <w:r w:rsidR="008A501A" w:rsidRPr="00015941">
              <w:rPr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.11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015941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9B3483" w:rsidRPr="009B3483" w:rsidTr="00015941">
        <w:trPr>
          <w:trHeight w:val="1028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11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160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333333"/>
                <w:sz w:val="28"/>
                <w:szCs w:val="28"/>
              </w:rPr>
              <w:t xml:space="preserve">Дизайн </w:t>
            </w:r>
            <w:r w:rsidR="00160641">
              <w:rPr>
                <w:color w:val="333333"/>
                <w:sz w:val="28"/>
                <w:szCs w:val="28"/>
              </w:rPr>
              <w:t xml:space="preserve"> и шаблоны</w:t>
            </w:r>
            <w:r w:rsidRPr="009B3483">
              <w:rPr>
                <w:color w:val="000000"/>
                <w:sz w:val="28"/>
                <w:szCs w:val="28"/>
                <w:shd w:val="clear" w:color="auto" w:fill="FFFFFF"/>
              </w:rPr>
              <w:t xml:space="preserve"> презентации.</w:t>
            </w:r>
            <w:r w:rsidRPr="009B3483">
              <w:rPr>
                <w:color w:val="000000"/>
                <w:sz w:val="28"/>
                <w:szCs w:val="28"/>
              </w:rPr>
              <w:t xml:space="preserve"> Принципы стилевого оформления презентаций.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Презентация,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8A501A" w:rsidRPr="00015941">
              <w:rPr>
                <w:sz w:val="28"/>
                <w:szCs w:val="28"/>
              </w:rPr>
              <w:t>.11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12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  <w:shd w:val="clear" w:color="auto" w:fill="FFFFFF"/>
              </w:rPr>
              <w:t>Практическая работа №4</w:t>
            </w:r>
            <w:r w:rsidRPr="009B3483">
              <w:rPr>
                <w:color w:val="000000"/>
                <w:sz w:val="28"/>
                <w:szCs w:val="28"/>
                <w:shd w:val="clear" w:color="auto" w:fill="FFFFFF"/>
              </w:rPr>
              <w:t xml:space="preserve">  «Выбор дизайна презентации».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 практической работе используются готовые электронные материалы «Творчество художника декоративно-прикладного искусства Шмидт Виктора Карловича»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8A501A" w:rsidRPr="00015941">
              <w:rPr>
                <w:sz w:val="28"/>
                <w:szCs w:val="28"/>
              </w:rPr>
              <w:t>.11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13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Цветовая схема слайда.</w:t>
            </w:r>
            <w:r w:rsidRPr="009B3483">
              <w:rPr>
                <w:color w:val="000000"/>
                <w:sz w:val="28"/>
                <w:szCs w:val="28"/>
              </w:rPr>
              <w:t xml:space="preserve"> Изменение цветовой схемы слайдов презентации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8A501A" w:rsidRPr="00015941">
              <w:rPr>
                <w:sz w:val="28"/>
                <w:szCs w:val="28"/>
              </w:rPr>
              <w:t>.12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14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 5</w:t>
            </w:r>
            <w:r w:rsidRPr="009B3483">
              <w:rPr>
                <w:sz w:val="28"/>
                <w:szCs w:val="28"/>
              </w:rPr>
              <w:t xml:space="preserve"> «Работа с цветовыми схемами»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 практической работе используются готовые электронные материалы  «Храмы Кузбасса»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8A501A" w:rsidRPr="00015941">
              <w:rPr>
                <w:sz w:val="28"/>
                <w:szCs w:val="28"/>
              </w:rPr>
              <w:t>.12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699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15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Ввод и редактирование текста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Редактирование  текста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8A501A" w:rsidRPr="00015941">
              <w:rPr>
                <w:sz w:val="28"/>
                <w:szCs w:val="28"/>
              </w:rPr>
              <w:t>.12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16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 6</w:t>
            </w:r>
            <w:r w:rsidRPr="009B3483">
              <w:rPr>
                <w:sz w:val="28"/>
                <w:szCs w:val="28"/>
              </w:rPr>
              <w:t xml:space="preserve"> «Работа с текстом»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 практической работе используются готовые электронные материалы «Жизнь и творчество художников»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11.01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975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17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Работа с графической информацией.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8A501A" w:rsidRPr="00015941">
              <w:rPr>
                <w:sz w:val="28"/>
                <w:szCs w:val="28"/>
              </w:rPr>
              <w:t>.01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18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 7</w:t>
            </w:r>
            <w:r w:rsidRPr="009B3483">
              <w:rPr>
                <w:color w:val="000000"/>
                <w:sz w:val="28"/>
                <w:szCs w:val="28"/>
              </w:rPr>
              <w:t xml:space="preserve">  «Работа с </w:t>
            </w:r>
            <w:r w:rsidRPr="009B3483">
              <w:rPr>
                <w:color w:val="000000"/>
                <w:sz w:val="28"/>
                <w:szCs w:val="28"/>
              </w:rPr>
              <w:lastRenderedPageBreak/>
              <w:t>изображением»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lastRenderedPageBreak/>
              <w:t xml:space="preserve">В практической </w:t>
            </w:r>
            <w:r w:rsidRPr="009B3483">
              <w:rPr>
                <w:color w:val="000000"/>
                <w:sz w:val="28"/>
                <w:szCs w:val="28"/>
              </w:rPr>
              <w:lastRenderedPageBreak/>
              <w:t>работе используются готовые электронные материалы «Фотографии видов городов, природы нашей области»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25</w:t>
            </w:r>
            <w:r w:rsidR="008A501A" w:rsidRPr="00015941">
              <w:rPr>
                <w:color w:val="000000"/>
                <w:sz w:val="28"/>
                <w:szCs w:val="28"/>
              </w:rPr>
              <w:t>.01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751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shd w:val="clear" w:color="auto" w:fill="FFFFFF"/>
              </w:rPr>
              <w:t>Работа с сортировщиком слайдов.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20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№8</w:t>
            </w:r>
            <w:r w:rsidRPr="009B3483">
              <w:rPr>
                <w:color w:val="000000"/>
                <w:sz w:val="28"/>
                <w:szCs w:val="28"/>
              </w:rPr>
              <w:t xml:space="preserve">   «</w:t>
            </w:r>
            <w:r w:rsidRPr="009B3483">
              <w:rPr>
                <w:color w:val="000000"/>
                <w:sz w:val="28"/>
                <w:szCs w:val="28"/>
                <w:shd w:val="clear" w:color="auto" w:fill="FFFFFF"/>
              </w:rPr>
              <w:t>Работа с сортировщиком слайдов».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 xml:space="preserve">В практической работе используются готовые электронные материалы «Исторические памятники и современный облик городов родного края» 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  <w:r w:rsidR="008A501A" w:rsidRPr="00015941">
              <w:rPr>
                <w:color w:val="000000"/>
                <w:sz w:val="28"/>
                <w:szCs w:val="28"/>
              </w:rPr>
              <w:t>.02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696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21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Добавление анимационных эффектов, настройка параметров анимации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A501A" w:rsidRPr="00015941">
              <w:rPr>
                <w:sz w:val="28"/>
                <w:szCs w:val="28"/>
              </w:rPr>
              <w:t>.02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22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  <w:shd w:val="clear" w:color="auto" w:fill="FFFFFF"/>
              </w:rPr>
              <w:t>Практическая работа №9</w:t>
            </w:r>
            <w:r w:rsidRPr="009B3483">
              <w:rPr>
                <w:color w:val="000000"/>
                <w:sz w:val="28"/>
                <w:szCs w:val="28"/>
                <w:shd w:val="clear" w:color="auto" w:fill="FFFFFF"/>
              </w:rPr>
              <w:t xml:space="preserve"> «Добавление эффектов анимации».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>В практической работе используются готовые электронные материалы «Образы городов в произведениях художников»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="008A501A" w:rsidRPr="00015941">
              <w:rPr>
                <w:color w:val="000000"/>
                <w:sz w:val="28"/>
                <w:szCs w:val="28"/>
              </w:rPr>
              <w:t>.02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674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23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3890">
              <w:rPr>
                <w:sz w:val="28"/>
                <w:szCs w:val="28"/>
              </w:rPr>
              <w:t>Вставка звука, музыки и видеоклипов в презентацию.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24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№10</w:t>
            </w:r>
            <w:r w:rsidRPr="009B3483">
              <w:rPr>
                <w:color w:val="000000"/>
                <w:sz w:val="28"/>
                <w:szCs w:val="28"/>
              </w:rPr>
              <w:t xml:space="preserve">   «Использование звука, музыки и видео в демонстрации слайдов».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>В практической работе используются готовые электронные материалы «Образы  разных народов»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8A501A" w:rsidRPr="00015941">
              <w:rPr>
                <w:color w:val="000000"/>
                <w:sz w:val="28"/>
                <w:szCs w:val="28"/>
              </w:rPr>
              <w:t>.03</w:t>
            </w:r>
            <w:r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1048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25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7B15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="009B3483" w:rsidRPr="009B3483">
              <w:rPr>
                <w:color w:val="000000"/>
                <w:sz w:val="28"/>
                <w:szCs w:val="28"/>
              </w:rPr>
              <w:t>спользование гипертекстовых переходов.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A501A" w:rsidRPr="00015941">
              <w:rPr>
                <w:sz w:val="28"/>
                <w:szCs w:val="28"/>
              </w:rPr>
              <w:t>.03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26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  <w:shd w:val="clear" w:color="auto" w:fill="FFFFFF"/>
              </w:rPr>
              <w:t>Практическая работа №11</w:t>
            </w:r>
            <w:r w:rsidRPr="009B3483">
              <w:rPr>
                <w:color w:val="000000"/>
                <w:sz w:val="28"/>
                <w:szCs w:val="28"/>
                <w:shd w:val="clear" w:color="auto" w:fill="FFFFFF"/>
              </w:rPr>
              <w:t xml:space="preserve">  «Создание элементов управления презентации».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 xml:space="preserve">Практическая  работа 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  <w:r w:rsidR="008A501A" w:rsidRPr="00015941">
              <w:rPr>
                <w:color w:val="000000"/>
                <w:sz w:val="28"/>
                <w:szCs w:val="28"/>
              </w:rPr>
              <w:t>.03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900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27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Подготовка презентации к показу</w:t>
            </w:r>
            <w:r w:rsidRPr="00015941">
              <w:rPr>
                <w:sz w:val="28"/>
                <w:szCs w:val="28"/>
              </w:rPr>
              <w:t xml:space="preserve">, </w:t>
            </w:r>
            <w:r w:rsidRPr="009B3483">
              <w:rPr>
                <w:sz w:val="28"/>
                <w:szCs w:val="28"/>
              </w:rPr>
              <w:t>демонстрация.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Подготовка презентации к показу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C11E5D">
              <w:rPr>
                <w:sz w:val="28"/>
                <w:szCs w:val="28"/>
              </w:rPr>
              <w:t>.04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28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  <w:lang w:val="en"/>
              </w:rPr>
            </w:pPr>
            <w:r w:rsidRPr="009B3483">
              <w:rPr>
                <w:color w:val="000000"/>
                <w:sz w:val="28"/>
                <w:szCs w:val="28"/>
                <w:u w:val="single"/>
                <w:shd w:val="clear" w:color="auto" w:fill="FFFFFF"/>
              </w:rPr>
              <w:t>Практическая работа №12</w:t>
            </w:r>
            <w:r w:rsidRPr="009B3483">
              <w:rPr>
                <w:sz w:val="28"/>
                <w:szCs w:val="28"/>
              </w:rPr>
              <w:t xml:space="preserve">  «Показ презентации»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Практическая  работа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8A501A" w:rsidRPr="00015941">
              <w:rPr>
                <w:color w:val="000000"/>
                <w:sz w:val="28"/>
                <w:szCs w:val="28"/>
              </w:rPr>
              <w:t>.04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29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Экскурсия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 xml:space="preserve">Экскурсия </w:t>
            </w:r>
          </w:p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19</w:t>
            </w:r>
            <w:r w:rsidR="008A501A" w:rsidRPr="00015941">
              <w:rPr>
                <w:color w:val="000000"/>
                <w:sz w:val="28"/>
                <w:szCs w:val="28"/>
              </w:rPr>
              <w:t>.04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015941" w:rsidTr="00015941">
        <w:trPr>
          <w:trHeight w:val="3"/>
          <w:jc w:val="center"/>
        </w:trPr>
        <w:tc>
          <w:tcPr>
            <w:tcW w:w="83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15941" w:rsidRDefault="00A61545" w:rsidP="0001594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15941">
              <w:rPr>
                <w:b/>
                <w:sz w:val="28"/>
                <w:szCs w:val="28"/>
              </w:rPr>
              <w:lastRenderedPageBreak/>
              <w:t>5.</w:t>
            </w:r>
            <w:r w:rsidR="009B3483" w:rsidRPr="009B3483">
              <w:rPr>
                <w:b/>
                <w:sz w:val="28"/>
                <w:szCs w:val="28"/>
              </w:rPr>
              <w:t>Разрабо</w:t>
            </w:r>
            <w:r w:rsidR="00015941">
              <w:rPr>
                <w:b/>
                <w:sz w:val="28"/>
                <w:szCs w:val="28"/>
              </w:rPr>
              <w:t xml:space="preserve">тка </w:t>
            </w:r>
            <w:proofErr w:type="gramStart"/>
            <w:r w:rsidR="00015941">
              <w:rPr>
                <w:b/>
                <w:sz w:val="28"/>
                <w:szCs w:val="28"/>
              </w:rPr>
              <w:t>индивидуального</w:t>
            </w:r>
            <w:proofErr w:type="gramEnd"/>
            <w:r w:rsidR="00015941">
              <w:rPr>
                <w:b/>
                <w:sz w:val="28"/>
                <w:szCs w:val="28"/>
              </w:rPr>
              <w:t xml:space="preserve"> творческого</w:t>
            </w:r>
          </w:p>
          <w:p w:rsidR="009B3483" w:rsidRPr="009B3483" w:rsidRDefault="009B3483" w:rsidP="0001594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>мульт</w:t>
            </w:r>
            <w:r w:rsidR="00A61545" w:rsidRPr="00015941">
              <w:rPr>
                <w:b/>
                <w:sz w:val="28"/>
                <w:szCs w:val="28"/>
              </w:rPr>
              <w:t>имедийного проекта – 4 часа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30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7B15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Создание собственного проекта Выбор темы</w:t>
            </w:r>
            <w:r w:rsidR="007B1545">
              <w:rPr>
                <w:sz w:val="28"/>
                <w:szCs w:val="28"/>
              </w:rPr>
              <w:t xml:space="preserve">. </w:t>
            </w:r>
            <w:r w:rsidRPr="009B3483">
              <w:rPr>
                <w:sz w:val="28"/>
                <w:szCs w:val="28"/>
              </w:rPr>
              <w:t>Составление плана. Разработка сценария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Практическая  работа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8A501A" w:rsidRPr="00015941">
              <w:rPr>
                <w:sz w:val="28"/>
                <w:szCs w:val="28"/>
              </w:rPr>
              <w:t>.04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31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Ввод текста на слайде. Сохранение файла.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Практическая  работа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8A501A" w:rsidRPr="00015941">
              <w:rPr>
                <w:sz w:val="28"/>
                <w:szCs w:val="28"/>
              </w:rPr>
              <w:t>.04</w:t>
            </w:r>
            <w:r w:rsidR="00C11E5D">
              <w:rPr>
                <w:sz w:val="28"/>
                <w:szCs w:val="28"/>
              </w:rPr>
              <w:t>*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32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 xml:space="preserve">Вставка рисунков, видео, анимации. 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Практическая  работа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A501A" w:rsidRPr="00015941">
              <w:rPr>
                <w:sz w:val="28"/>
                <w:szCs w:val="28"/>
              </w:rPr>
              <w:t>.05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33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231F20"/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 xml:space="preserve">Смена слайдов. Редактирование презентации.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Практическая  работа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A501A" w:rsidRPr="00015941">
              <w:rPr>
                <w:sz w:val="28"/>
                <w:szCs w:val="28"/>
              </w:rPr>
              <w:t>.05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61545" w:rsidRPr="00015941" w:rsidTr="00015941">
        <w:trPr>
          <w:trHeight w:val="3"/>
          <w:jc w:val="center"/>
        </w:trPr>
        <w:tc>
          <w:tcPr>
            <w:tcW w:w="83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015941" w:rsidRDefault="00A61545" w:rsidP="00A6154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15941">
              <w:rPr>
                <w:b/>
                <w:sz w:val="28"/>
                <w:szCs w:val="28"/>
              </w:rPr>
              <w:t>6.</w:t>
            </w:r>
            <w:r w:rsidRPr="009B3483">
              <w:rPr>
                <w:b/>
                <w:sz w:val="28"/>
                <w:szCs w:val="28"/>
              </w:rPr>
              <w:t>Конкурс творческих проектов</w:t>
            </w:r>
            <w:r w:rsidRPr="00015941">
              <w:rPr>
                <w:b/>
                <w:sz w:val="28"/>
                <w:szCs w:val="28"/>
              </w:rPr>
              <w:t xml:space="preserve"> – 2 часа</w:t>
            </w:r>
          </w:p>
          <w:p w:rsidR="00A61545" w:rsidRPr="00015941" w:rsidRDefault="00A61545" w:rsidP="00A615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015941" w:rsidRDefault="00A6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015941" w:rsidRDefault="00A6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34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231F20"/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>Представление созданных проектов.</w:t>
            </w:r>
          </w:p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b/>
                <w:color w:val="231F20"/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>Конкурс творческих проектов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Конкурс творческих проектов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8A501A" w:rsidRPr="00015941">
              <w:rPr>
                <w:sz w:val="28"/>
                <w:szCs w:val="28"/>
              </w:rPr>
              <w:t>.05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35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231F20"/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>Представление созданных проектов.</w:t>
            </w:r>
          </w:p>
          <w:p w:rsidR="009B3483" w:rsidRPr="009B3483" w:rsidRDefault="009B3483" w:rsidP="009B3483">
            <w:pPr>
              <w:spacing w:line="162" w:lineRule="atLeast"/>
              <w:ind w:right="51"/>
              <w:textAlignment w:val="baseline"/>
              <w:rPr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>Конкурс творческих проектов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Конкурс творческих проектов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8A501A" w:rsidRPr="00015941">
              <w:rPr>
                <w:sz w:val="28"/>
                <w:szCs w:val="28"/>
              </w:rPr>
              <w:t>.05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231F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0F6C52" w:rsidRDefault="007B1545" w:rsidP="009B348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F6C52">
              <w:rPr>
                <w:b/>
                <w:sz w:val="28"/>
                <w:szCs w:val="28"/>
              </w:rPr>
              <w:t>31час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9B3483" w:rsidRPr="009B3483" w:rsidRDefault="009B3483" w:rsidP="009B3483">
      <w:pPr>
        <w:rPr>
          <w:b/>
          <w:bCs/>
          <w:sz w:val="28"/>
          <w:szCs w:val="28"/>
        </w:rPr>
      </w:pPr>
    </w:p>
    <w:p w:rsidR="009B3483" w:rsidRPr="009B3483" w:rsidRDefault="009B3483" w:rsidP="009B3483">
      <w:pPr>
        <w:rPr>
          <w:b/>
          <w:bCs/>
          <w:sz w:val="28"/>
          <w:szCs w:val="28"/>
        </w:rPr>
      </w:pPr>
    </w:p>
    <w:p w:rsidR="009B3483" w:rsidRPr="009B3483" w:rsidRDefault="009B3483" w:rsidP="009B3483">
      <w:pPr>
        <w:rPr>
          <w:b/>
          <w:bCs/>
          <w:sz w:val="28"/>
          <w:szCs w:val="28"/>
        </w:rPr>
      </w:pPr>
    </w:p>
    <w:p w:rsidR="00340B59" w:rsidRPr="00015941" w:rsidRDefault="00340B59">
      <w:pPr>
        <w:rPr>
          <w:sz w:val="28"/>
          <w:szCs w:val="28"/>
        </w:rPr>
      </w:pPr>
    </w:p>
    <w:sectPr w:rsidR="00340B59" w:rsidRPr="00015941" w:rsidSect="009B348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-Regular">
    <w:altName w:val="Times New Roman"/>
    <w:charset w:val="CC"/>
    <w:family w:val="auto"/>
    <w:pitch w:val="variable"/>
  </w:font>
  <w:font w:name="NewtonCSanPin-Italic">
    <w:altName w:val="Times New Roman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9"/>
    <w:multiLevelType w:val="singleLevel"/>
    <w:tmpl w:val="00000009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A"/>
    <w:multiLevelType w:val="singleLevel"/>
    <w:tmpl w:val="0000000A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59"/>
    <w:rsid w:val="00015941"/>
    <w:rsid w:val="000864BA"/>
    <w:rsid w:val="000D148D"/>
    <w:rsid w:val="000F6C52"/>
    <w:rsid w:val="000F6E36"/>
    <w:rsid w:val="00123890"/>
    <w:rsid w:val="00160641"/>
    <w:rsid w:val="002460D8"/>
    <w:rsid w:val="00265B03"/>
    <w:rsid w:val="0029086D"/>
    <w:rsid w:val="00340B59"/>
    <w:rsid w:val="003622E3"/>
    <w:rsid w:val="00475141"/>
    <w:rsid w:val="004C526B"/>
    <w:rsid w:val="007441B5"/>
    <w:rsid w:val="007B1545"/>
    <w:rsid w:val="008A501A"/>
    <w:rsid w:val="009B3483"/>
    <w:rsid w:val="00A1493F"/>
    <w:rsid w:val="00A61545"/>
    <w:rsid w:val="00B63340"/>
    <w:rsid w:val="00C11E5D"/>
    <w:rsid w:val="00C92DEA"/>
    <w:rsid w:val="00EA49CF"/>
    <w:rsid w:val="00EB593C"/>
    <w:rsid w:val="00F7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5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3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B633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2D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DE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5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3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B633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2D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DE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3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8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7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2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7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20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24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23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0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9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4" Type="http://schemas.openxmlformats.org/officeDocument/2006/relationships/hyperlink" Target="http://hghltd.yandex.net/yandbtm?fmode=envelope&amp;keyno=0&amp;l10n=ru&amp;lr=65&amp;mime=doc&amp;sign=e9e5e29bc6e409fd6c52c4c77dbaef3e&amp;text=%D1%82%D0%B5%D0%BC%D0%B0%D1%82%D0%B8%D1%87%D0%B5%D1%81%D0%BA%D0%BE%D0%B5+%D0%BF%D0%BB%D0%B0%D0%BD%D0%B8%D1%80%D0%BE%D0%B2%D0%B0%D0%BD%D0%B8%D0%B5+%D0%BF%D0%BE+%D1%82%D0%B5%D0%BC%D0%B5+%D0%A1%D0%BE%D0%B7%D0%B4%D0%B0%D0%BD%D0%B8%D0%B5+%D0%BF%D1%80%D0%B5%D0%B7%D0%B5%D0%BD%D1%82%D0%B0%D1%86%D0%B8%D0%B8&amp;url=http%3A//lesson.mih.ru/pp/pp_2/index.htm" TargetMode="External"/><Relationship Id="rId22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0E7FC-7C65-43B5-B8AD-5500F6D5D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9</Pages>
  <Words>3304</Words>
  <Characters>18836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3</cp:revision>
  <cp:lastPrinted>2019-09-27T09:47:00Z</cp:lastPrinted>
  <dcterms:created xsi:type="dcterms:W3CDTF">2020-09-20T18:32:00Z</dcterms:created>
  <dcterms:modified xsi:type="dcterms:W3CDTF">2021-09-15T11:00:00Z</dcterms:modified>
</cp:coreProperties>
</file>